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4EE8E" w14:textId="776CD629" w:rsidR="00970776" w:rsidRPr="00C34E02" w:rsidRDefault="004E2BC8" w:rsidP="002056D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FFFFFF"/>
        </w:rPr>
        <w:t>00 Zamość</w:t>
      </w:r>
      <w:r w:rsidR="00970776" w:rsidRPr="00C34E02">
        <w:rPr>
          <w:rFonts w:ascii="Arial" w:hAnsi="Arial" w:cs="Arial"/>
          <w:sz w:val="22"/>
          <w:szCs w:val="22"/>
        </w:rPr>
        <w:t>Załącznik nr 2 do SWZ</w:t>
      </w:r>
    </w:p>
    <w:p w14:paraId="63609852" w14:textId="77777777" w:rsidR="00970776" w:rsidRDefault="00970776" w:rsidP="00970776">
      <w:pPr>
        <w:jc w:val="center"/>
        <w:rPr>
          <w:rFonts w:ascii="Arial" w:hAnsi="Arial" w:cs="Arial"/>
          <w:b/>
          <w:sz w:val="28"/>
        </w:rPr>
      </w:pPr>
    </w:p>
    <w:p w14:paraId="7316E124" w14:textId="46985BB0" w:rsidR="00970776" w:rsidRDefault="00970776" w:rsidP="00970776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579A0">
        <w:rPr>
          <w:rFonts w:ascii="Arial" w:hAnsi="Arial" w:cs="Arial"/>
          <w:b/>
          <w:sz w:val="26"/>
          <w:szCs w:val="26"/>
          <w:u w:val="single"/>
        </w:rPr>
        <w:t>Oświadczenie Wykonawcy</w:t>
      </w:r>
    </w:p>
    <w:p w14:paraId="4FC81B29" w14:textId="0C1179CD" w:rsidR="00970776" w:rsidRPr="00C34E02" w:rsidRDefault="00970776" w:rsidP="00970776">
      <w:pPr>
        <w:jc w:val="center"/>
        <w:rPr>
          <w:rFonts w:ascii="Arial" w:hAnsi="Arial" w:cs="Arial"/>
          <w:b/>
          <w:sz w:val="26"/>
          <w:szCs w:val="26"/>
        </w:rPr>
      </w:pPr>
      <w:r w:rsidRPr="00C34E02">
        <w:rPr>
          <w:rFonts w:ascii="Arial" w:hAnsi="Arial" w:cs="Arial"/>
          <w:b/>
          <w:sz w:val="26"/>
          <w:szCs w:val="26"/>
        </w:rPr>
        <w:t xml:space="preserve">dotyczące </w:t>
      </w:r>
      <w:r w:rsidR="004E6E9B">
        <w:rPr>
          <w:rFonts w:ascii="Arial" w:hAnsi="Arial" w:cs="Arial"/>
          <w:b/>
          <w:sz w:val="26"/>
          <w:szCs w:val="26"/>
        </w:rPr>
        <w:t>przesłanek</w:t>
      </w:r>
      <w:r w:rsidRPr="00C34E02">
        <w:rPr>
          <w:rFonts w:ascii="Arial" w:hAnsi="Arial" w:cs="Arial"/>
          <w:b/>
          <w:sz w:val="26"/>
          <w:szCs w:val="26"/>
        </w:rPr>
        <w:t xml:space="preserve"> wykluczenia </w:t>
      </w:r>
      <w:r w:rsidR="004E6E9B">
        <w:rPr>
          <w:rFonts w:ascii="Arial" w:hAnsi="Arial" w:cs="Arial"/>
          <w:b/>
          <w:sz w:val="26"/>
          <w:szCs w:val="26"/>
        </w:rPr>
        <w:t>z postępowania</w:t>
      </w:r>
    </w:p>
    <w:p w14:paraId="4AC6E21D" w14:textId="77777777" w:rsidR="00970776" w:rsidRPr="00C34E02" w:rsidRDefault="00970776" w:rsidP="00970776">
      <w:pPr>
        <w:jc w:val="center"/>
        <w:rPr>
          <w:sz w:val="26"/>
          <w:szCs w:val="26"/>
        </w:rPr>
      </w:pPr>
      <w:r w:rsidRPr="00C34E02">
        <w:rPr>
          <w:rFonts w:ascii="Arial" w:hAnsi="Arial" w:cs="Arial"/>
          <w:b/>
          <w:sz w:val="26"/>
          <w:szCs w:val="26"/>
        </w:rPr>
        <w:t>oraz spełniania warunków udziału w postępowaniu</w:t>
      </w:r>
    </w:p>
    <w:p w14:paraId="4ADD53CB" w14:textId="77777777" w:rsidR="00970776" w:rsidRPr="00C81B94" w:rsidRDefault="00970776" w:rsidP="00970776">
      <w:pPr>
        <w:rPr>
          <w:rFonts w:ascii="Arial" w:hAnsi="Arial" w:cs="Arial"/>
        </w:rPr>
      </w:pPr>
    </w:p>
    <w:p w14:paraId="27E463BF" w14:textId="77777777" w:rsidR="00970776" w:rsidRDefault="00970776" w:rsidP="00970776">
      <w:pPr>
        <w:rPr>
          <w:rFonts w:ascii="Arial" w:hAnsi="Arial" w:cs="Arial"/>
        </w:rPr>
      </w:pPr>
    </w:p>
    <w:p w14:paraId="7FD3576C" w14:textId="77777777" w:rsidR="00970776" w:rsidRDefault="00970776" w:rsidP="00970776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Ja/My niżej podpisany/i:</w:t>
      </w:r>
    </w:p>
    <w:p w14:paraId="69CDBD8C" w14:textId="77777777" w:rsidR="00970776" w:rsidRDefault="00970776" w:rsidP="00970776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</w:t>
      </w:r>
    </w:p>
    <w:p w14:paraId="7920E97C" w14:textId="53CDC932" w:rsidR="00970776" w:rsidRPr="00D218C5" w:rsidRDefault="00970776" w:rsidP="00DA1C92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>(podać imię i nazwisko osoby/osób uprawnionych do reprezentowania Wykonawcy</w:t>
      </w:r>
      <w:r w:rsidR="00DA1C92">
        <w:rPr>
          <w:i/>
          <w:sz w:val="20"/>
          <w:szCs w:val="20"/>
        </w:rPr>
        <w:t>)</w:t>
      </w:r>
    </w:p>
    <w:p w14:paraId="7EAA36CD" w14:textId="77777777" w:rsidR="00970776" w:rsidRDefault="00970776" w:rsidP="00970776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630540F2" w14:textId="77777777" w:rsidR="00970776" w:rsidRDefault="00970776" w:rsidP="00970776">
      <w:pPr>
        <w:pStyle w:val="Tekstpodstawowywcity21"/>
        <w:spacing w:line="276" w:lineRule="auto"/>
        <w:ind w:left="0"/>
        <w:jc w:val="both"/>
        <w:rPr>
          <w:szCs w:val="22"/>
        </w:rPr>
      </w:pPr>
      <w:r>
        <w:rPr>
          <w:szCs w:val="22"/>
        </w:rPr>
        <w:t>działając w imieniu i na rzecz Wykonawcy:</w:t>
      </w:r>
    </w:p>
    <w:p w14:paraId="5B996219" w14:textId="77777777" w:rsidR="00970776" w:rsidRDefault="00970776" w:rsidP="00970776">
      <w:pPr>
        <w:pStyle w:val="Tekstpodstawowywcity21"/>
        <w:spacing w:after="0" w:line="276" w:lineRule="auto"/>
        <w:ind w:left="0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…………………………………………………………………………………………………………..</w:t>
      </w:r>
    </w:p>
    <w:p w14:paraId="26553F49" w14:textId="77777777" w:rsidR="00970776" w:rsidRDefault="00970776" w:rsidP="00970776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>(podać nazwę (firmę), adres Wykonawcy)</w:t>
      </w:r>
    </w:p>
    <w:p w14:paraId="2576BD08" w14:textId="77777777" w:rsidR="002579A0" w:rsidRDefault="002579A0" w:rsidP="002579A0">
      <w:pPr>
        <w:pStyle w:val="Tekstpodstawowywcity21"/>
        <w:spacing w:after="0" w:line="276" w:lineRule="auto"/>
        <w:ind w:left="0"/>
        <w:jc w:val="both"/>
        <w:rPr>
          <w:szCs w:val="22"/>
        </w:rPr>
      </w:pPr>
    </w:p>
    <w:p w14:paraId="02C80422" w14:textId="6C71C0E0" w:rsidR="00970776" w:rsidRDefault="00970776" w:rsidP="00D1794D">
      <w:pPr>
        <w:pStyle w:val="Tekstpodstawowywcity21"/>
        <w:spacing w:after="0" w:line="276" w:lineRule="auto"/>
        <w:ind w:left="0"/>
        <w:jc w:val="both"/>
        <w:rPr>
          <w:szCs w:val="22"/>
        </w:rPr>
      </w:pPr>
      <w:r w:rsidRPr="001650AC">
        <w:rPr>
          <w:szCs w:val="22"/>
        </w:rPr>
        <w:t xml:space="preserve">składam/y </w:t>
      </w:r>
      <w:r>
        <w:rPr>
          <w:szCs w:val="22"/>
        </w:rPr>
        <w:t xml:space="preserve">na podstawie art. 125 ust. 1  </w:t>
      </w:r>
      <w:r w:rsidRPr="00E95BC8">
        <w:rPr>
          <w:szCs w:val="22"/>
        </w:rPr>
        <w:t>ustawy</w:t>
      </w:r>
      <w:r w:rsidRPr="00731D0C">
        <w:rPr>
          <w:szCs w:val="22"/>
        </w:rPr>
        <w:t xml:space="preserve"> </w:t>
      </w:r>
      <w:r w:rsidRPr="00E95BC8">
        <w:rPr>
          <w:szCs w:val="22"/>
        </w:rPr>
        <w:t>z dnia 11 września 2019 r. Prawo zamówień publicznych</w:t>
      </w:r>
      <w:r>
        <w:rPr>
          <w:szCs w:val="22"/>
        </w:rPr>
        <w:t xml:space="preserve"> </w:t>
      </w:r>
      <w:r w:rsidRPr="00E95BC8">
        <w:rPr>
          <w:szCs w:val="22"/>
        </w:rPr>
        <w:t>(</w:t>
      </w:r>
      <w:r>
        <w:rPr>
          <w:szCs w:val="22"/>
        </w:rPr>
        <w:t>Dz.U. z 202</w:t>
      </w:r>
      <w:r w:rsidR="00D1794D">
        <w:rPr>
          <w:szCs w:val="22"/>
        </w:rPr>
        <w:t>4</w:t>
      </w:r>
      <w:r w:rsidR="004E6E9B">
        <w:rPr>
          <w:szCs w:val="22"/>
        </w:rPr>
        <w:t xml:space="preserve"> r. poz. </w:t>
      </w:r>
      <w:r w:rsidR="00DA1C92">
        <w:rPr>
          <w:szCs w:val="22"/>
        </w:rPr>
        <w:t>1</w:t>
      </w:r>
      <w:r w:rsidR="00D1794D">
        <w:rPr>
          <w:szCs w:val="22"/>
        </w:rPr>
        <w:t>320</w:t>
      </w:r>
      <w:r>
        <w:rPr>
          <w:szCs w:val="22"/>
        </w:rPr>
        <w:t xml:space="preserve"> z</w:t>
      </w:r>
      <w:r w:rsidR="00107C66">
        <w:rPr>
          <w:szCs w:val="22"/>
        </w:rPr>
        <w:t xml:space="preserve"> późn.</w:t>
      </w:r>
      <w:bookmarkStart w:id="0" w:name="_GoBack"/>
      <w:bookmarkEnd w:id="0"/>
      <w:r>
        <w:rPr>
          <w:szCs w:val="22"/>
        </w:rPr>
        <w:t xml:space="preserve"> </w:t>
      </w:r>
      <w:r w:rsidRPr="00E95BC8">
        <w:rPr>
          <w:szCs w:val="22"/>
        </w:rPr>
        <w:t xml:space="preserve">zm.) </w:t>
      </w:r>
      <w:r>
        <w:rPr>
          <w:szCs w:val="22"/>
        </w:rPr>
        <w:t>na potrzeby postępowania o </w:t>
      </w:r>
      <w:r w:rsidRPr="00E95BC8">
        <w:rPr>
          <w:szCs w:val="22"/>
        </w:rPr>
        <w:t>udzielenie zamówienia publicznego, prowadzonego</w:t>
      </w:r>
      <w:r>
        <w:rPr>
          <w:szCs w:val="22"/>
        </w:rPr>
        <w:t xml:space="preserve"> </w:t>
      </w:r>
      <w:r w:rsidRPr="00E95BC8">
        <w:rPr>
          <w:szCs w:val="22"/>
        </w:rPr>
        <w:t xml:space="preserve">przez Zamawiającego: Miasto Zamość, Rynek Wielki 13, 22-400 Zamość, </w:t>
      </w:r>
      <w:r w:rsidRPr="005656C2">
        <w:rPr>
          <w:szCs w:val="22"/>
        </w:rPr>
        <w:t>pod nazwą:</w:t>
      </w:r>
      <w:r w:rsidRPr="005656C2">
        <w:rPr>
          <w:b/>
          <w:szCs w:val="22"/>
        </w:rPr>
        <w:t xml:space="preserve"> </w:t>
      </w:r>
      <w:r w:rsidR="00D1794D" w:rsidRPr="00D7301C">
        <w:rPr>
          <w:b/>
          <w:bCs/>
          <w:i/>
        </w:rPr>
        <w:t xml:space="preserve">Wykonanie ekspertyzy </w:t>
      </w:r>
      <w:r w:rsidR="000C6B91" w:rsidRPr="00D7301C">
        <w:rPr>
          <w:rFonts w:cs="Arial"/>
          <w:b/>
          <w:bCs/>
          <w:i/>
          <w:szCs w:val="22"/>
        </w:rPr>
        <w:t>technicznej</w:t>
      </w:r>
      <w:r w:rsidR="000C6B91" w:rsidRPr="00D7301C">
        <w:rPr>
          <w:b/>
          <w:bCs/>
          <w:i/>
        </w:rPr>
        <w:t xml:space="preserve"> </w:t>
      </w:r>
      <w:r w:rsidR="00D1794D" w:rsidRPr="00D7301C">
        <w:rPr>
          <w:b/>
          <w:bCs/>
          <w:i/>
        </w:rPr>
        <w:t>Miejsc Doraźnego Schronienia (MDS) na terenie Miasta Zamość</w:t>
      </w:r>
      <w:r w:rsidR="00D1794D" w:rsidRPr="00290081">
        <w:rPr>
          <w:bCs/>
        </w:rPr>
        <w:t xml:space="preserve"> </w:t>
      </w:r>
      <w:r w:rsidR="00D1794D" w:rsidRPr="00290081">
        <w:rPr>
          <w:b/>
          <w:bCs/>
          <w:i/>
          <w:szCs w:val="22"/>
        </w:rPr>
        <w:t>(znak sprawy: RIM</w:t>
      </w:r>
      <w:r w:rsidRPr="00290081">
        <w:rPr>
          <w:b/>
          <w:bCs/>
          <w:i/>
          <w:szCs w:val="22"/>
        </w:rPr>
        <w:t>.272</w:t>
      </w:r>
      <w:r w:rsidR="00290081" w:rsidRPr="00290081">
        <w:rPr>
          <w:b/>
          <w:bCs/>
          <w:i/>
          <w:szCs w:val="22"/>
        </w:rPr>
        <w:t>.</w:t>
      </w:r>
      <w:r w:rsidR="00D069D0">
        <w:rPr>
          <w:b/>
          <w:bCs/>
          <w:i/>
          <w:szCs w:val="22"/>
        </w:rPr>
        <w:t>1</w:t>
      </w:r>
      <w:r w:rsidR="00C316D6" w:rsidRPr="00290081">
        <w:rPr>
          <w:b/>
          <w:bCs/>
          <w:i/>
          <w:szCs w:val="22"/>
        </w:rPr>
        <w:t>.</w:t>
      </w:r>
      <w:r w:rsidRPr="00290081">
        <w:rPr>
          <w:b/>
          <w:bCs/>
          <w:i/>
          <w:szCs w:val="22"/>
        </w:rPr>
        <w:t>202</w:t>
      </w:r>
      <w:r w:rsidR="00D069D0">
        <w:rPr>
          <w:b/>
          <w:bCs/>
          <w:i/>
          <w:szCs w:val="22"/>
        </w:rPr>
        <w:t>6</w:t>
      </w:r>
      <w:r w:rsidRPr="00290081">
        <w:rPr>
          <w:b/>
          <w:bCs/>
          <w:i/>
          <w:szCs w:val="22"/>
        </w:rPr>
        <w:t xml:space="preserve">.MT) </w:t>
      </w:r>
      <w:r w:rsidRPr="001650AC">
        <w:rPr>
          <w:szCs w:val="22"/>
        </w:rPr>
        <w:t xml:space="preserve">następujące </w:t>
      </w:r>
      <w:r w:rsidRPr="00E95BC8">
        <w:rPr>
          <w:szCs w:val="22"/>
        </w:rPr>
        <w:t>oświadczenia dotyczące przesłanek wykluczenia z postępowania oraz spełniania warunków udziału w postępowaniu.</w:t>
      </w:r>
    </w:p>
    <w:p w14:paraId="1DB21BCC" w14:textId="77777777" w:rsidR="004E6E9B" w:rsidRDefault="004E6E9B" w:rsidP="00E24E0B">
      <w:pPr>
        <w:pStyle w:val="Tekstpodstawowywcity21"/>
        <w:spacing w:line="276" w:lineRule="auto"/>
        <w:ind w:left="0"/>
        <w:jc w:val="both"/>
        <w:rPr>
          <w:szCs w:val="22"/>
        </w:rPr>
      </w:pPr>
    </w:p>
    <w:p w14:paraId="49AFEA2D" w14:textId="77777777" w:rsidR="004E6E9B" w:rsidRDefault="004E6E9B" w:rsidP="002579A0">
      <w:pPr>
        <w:pStyle w:val="Tekstpodstawowywcity21"/>
        <w:spacing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I. Oświadczenie dotyczące przesłanek wykluczenia z postępowania</w:t>
      </w:r>
    </w:p>
    <w:p w14:paraId="4E534BAA" w14:textId="77777777" w:rsidR="00970776" w:rsidRDefault="00970776" w:rsidP="00970776">
      <w:pPr>
        <w:pStyle w:val="Tekstpodstawowywcity21"/>
        <w:numPr>
          <w:ilvl w:val="0"/>
          <w:numId w:val="80"/>
        </w:numPr>
        <w:spacing w:line="276" w:lineRule="auto"/>
        <w:jc w:val="both"/>
        <w:rPr>
          <w:szCs w:val="22"/>
        </w:rPr>
      </w:pPr>
      <w:r w:rsidRPr="00E95BC8">
        <w:rPr>
          <w:szCs w:val="22"/>
        </w:rPr>
        <w:t xml:space="preserve">Oświadczam/y, że nie podlegam/y wykluczeniu z postępowania o udzielenie zamówienia publicznego na podstawie </w:t>
      </w:r>
      <w:r w:rsidRPr="00E95BC8">
        <w:rPr>
          <w:b/>
          <w:szCs w:val="22"/>
        </w:rPr>
        <w:t>art. 108 ust</w:t>
      </w:r>
      <w:r w:rsidRPr="007A3FE2">
        <w:rPr>
          <w:b/>
          <w:szCs w:val="22"/>
        </w:rPr>
        <w:t>. 1 ustawy Prawo zamówień publicznych</w:t>
      </w:r>
      <w:r w:rsidRPr="00200654">
        <w:rPr>
          <w:szCs w:val="22"/>
        </w:rPr>
        <w:t>.</w:t>
      </w:r>
    </w:p>
    <w:p w14:paraId="6C8AA541" w14:textId="54E11363" w:rsidR="00970776" w:rsidRPr="00200654" w:rsidRDefault="00970776" w:rsidP="00970776">
      <w:pPr>
        <w:pStyle w:val="Tekstpodstawowywcity21"/>
        <w:numPr>
          <w:ilvl w:val="0"/>
          <w:numId w:val="80"/>
        </w:numPr>
        <w:spacing w:line="276" w:lineRule="auto"/>
        <w:jc w:val="both"/>
        <w:rPr>
          <w:sz w:val="20"/>
          <w:szCs w:val="20"/>
        </w:rPr>
      </w:pPr>
      <w:r w:rsidRPr="00200654">
        <w:rPr>
          <w:szCs w:val="22"/>
        </w:rPr>
        <w:t xml:space="preserve">Oświadczam/y, że zachodzą w stosunku do mnie/nas podstawy wykluczenia z postępowania na podstawie art. …………. ustawy Prawo zamówień publicznych </w:t>
      </w:r>
      <w:r w:rsidRPr="00200654">
        <w:rPr>
          <w:i/>
          <w:sz w:val="20"/>
          <w:szCs w:val="20"/>
        </w:rPr>
        <w:t>(podać mającą zastosowanie podstawę wykluczenia spośród wymienionych w art. 108 ust. 1</w:t>
      </w:r>
      <w:r w:rsidR="004E6E9B">
        <w:rPr>
          <w:i/>
          <w:sz w:val="20"/>
          <w:szCs w:val="20"/>
        </w:rPr>
        <w:t>, 2 i 5 ustawy</w:t>
      </w:r>
      <w:r w:rsidRPr="00200654">
        <w:rPr>
          <w:i/>
          <w:sz w:val="20"/>
          <w:szCs w:val="20"/>
        </w:rPr>
        <w:t xml:space="preserve"> Prawo zamówień publicznych).</w:t>
      </w:r>
    </w:p>
    <w:p w14:paraId="1DF2A00F" w14:textId="77777777" w:rsidR="00970776" w:rsidRDefault="00970776" w:rsidP="00E24E0B">
      <w:pPr>
        <w:ind w:left="426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E24E0B">
        <w:rPr>
          <w:rFonts w:ascii="Arial" w:eastAsia="Calibri" w:hAnsi="Arial" w:cs="Arial"/>
          <w:sz w:val="22"/>
          <w:szCs w:val="22"/>
          <w:lang w:eastAsia="ar-SA"/>
        </w:rPr>
        <w:t>Jednocześnie oświadczam/y, że w związku z ww. okolicznością, na podstawie art. 110 ust. 2 ustawy Prawo zamówień publicznych podjąłem/podjęliśmy następujące środki naprawcze: …………………………………………………………………………..……………</w:t>
      </w:r>
    </w:p>
    <w:p w14:paraId="59B1923B" w14:textId="77777777" w:rsidR="004E6E9B" w:rsidRDefault="004E6E9B" w:rsidP="00E24E0B">
      <w:pPr>
        <w:ind w:left="426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2CFD4EC4" w14:textId="39FD9C6B" w:rsidR="0041752C" w:rsidRPr="0041752C" w:rsidRDefault="004E6E9B" w:rsidP="0041752C">
      <w:pPr>
        <w:pStyle w:val="Tekstpodstawowywcity21"/>
        <w:numPr>
          <w:ilvl w:val="0"/>
          <w:numId w:val="80"/>
        </w:numPr>
        <w:spacing w:line="276" w:lineRule="auto"/>
        <w:jc w:val="both"/>
        <w:rPr>
          <w:szCs w:val="22"/>
        </w:rPr>
      </w:pPr>
      <w:r>
        <w:rPr>
          <w:szCs w:val="22"/>
        </w:rPr>
        <w:t>Oświadczam/y, że nie zachodzą w stosunku do mnie/nas przesłanki wykluczeniu z </w:t>
      </w:r>
      <w:r w:rsidRPr="00E95BC8">
        <w:rPr>
          <w:szCs w:val="22"/>
        </w:rPr>
        <w:t xml:space="preserve">postępowania o udzielenie zamówienia publicznego </w:t>
      </w:r>
      <w:r w:rsidRPr="008871EB">
        <w:rPr>
          <w:szCs w:val="22"/>
        </w:rPr>
        <w:t>na podstawie</w:t>
      </w:r>
      <w:r>
        <w:rPr>
          <w:b/>
          <w:szCs w:val="22"/>
        </w:rPr>
        <w:t xml:space="preserve"> art.  7 ust. 1 ustawy z </w:t>
      </w:r>
      <w:r w:rsidRPr="00266978">
        <w:rPr>
          <w:b/>
          <w:szCs w:val="22"/>
        </w:rPr>
        <w:t>dnia 13 kwietnia 2022 r. o szczególnych rozwiązaniach w zakresie przeciwdziałania wspieraniu agresji na Ukrainę oraz służących ochronie bezpieczeństwa narodowego (Dz.U. z 202</w:t>
      </w:r>
      <w:r w:rsidR="00B53267">
        <w:rPr>
          <w:b/>
          <w:szCs w:val="22"/>
        </w:rPr>
        <w:t>5</w:t>
      </w:r>
      <w:r>
        <w:rPr>
          <w:b/>
          <w:szCs w:val="22"/>
        </w:rPr>
        <w:t xml:space="preserve"> r. poz.</w:t>
      </w:r>
      <w:r w:rsidR="00B53267">
        <w:rPr>
          <w:b/>
          <w:szCs w:val="22"/>
        </w:rPr>
        <w:t xml:space="preserve"> 514</w:t>
      </w:r>
      <w:r w:rsidR="0041752C">
        <w:rPr>
          <w:b/>
          <w:szCs w:val="22"/>
        </w:rPr>
        <w:t xml:space="preserve">) </w:t>
      </w:r>
      <w:r w:rsidR="0041752C" w:rsidRPr="0041752C">
        <w:rPr>
          <w:rFonts w:cs="Arial"/>
          <w:color w:val="000000"/>
          <w:szCs w:val="23"/>
        </w:rPr>
        <w:t>określone w pkt 5.3.1 specyfikacji warunków zamówienia.</w:t>
      </w:r>
    </w:p>
    <w:p w14:paraId="359DEE2F" w14:textId="77777777" w:rsidR="002579A0" w:rsidRDefault="002579A0" w:rsidP="002579A0">
      <w:pPr>
        <w:pStyle w:val="Tekstpodstawowywcity21"/>
        <w:spacing w:after="0" w:line="276" w:lineRule="auto"/>
        <w:ind w:left="360"/>
        <w:jc w:val="both"/>
        <w:rPr>
          <w:szCs w:val="22"/>
        </w:rPr>
      </w:pPr>
    </w:p>
    <w:p w14:paraId="609B3CFF" w14:textId="77777777" w:rsidR="004E6E9B" w:rsidRDefault="004E6E9B" w:rsidP="004E6E9B">
      <w:pPr>
        <w:pStyle w:val="Tekstpodstawowywcity21"/>
        <w:spacing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II. Oświadczenie dotyczące spełniania warunków udziału w postępowaniu</w:t>
      </w:r>
    </w:p>
    <w:p w14:paraId="2B355F41" w14:textId="77777777" w:rsidR="00970776" w:rsidRPr="004E6E9B" w:rsidRDefault="00970776" w:rsidP="004E6E9B">
      <w:pPr>
        <w:numPr>
          <w:ilvl w:val="0"/>
          <w:numId w:val="81"/>
        </w:num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E9B">
        <w:rPr>
          <w:rFonts w:ascii="Arial" w:hAnsi="Arial" w:cs="Arial"/>
          <w:sz w:val="22"/>
          <w:szCs w:val="22"/>
        </w:rPr>
        <w:t>Oświadczam/y, że spełniam/y warunki udziału w postępowaniu o udzielenie zamówienia publicznego, określone przez Zamawiającego w</w:t>
      </w:r>
      <w:r w:rsidRPr="004E6E9B">
        <w:rPr>
          <w:rFonts w:ascii="Arial" w:hAnsi="Arial" w:cs="Arial"/>
          <w:b/>
          <w:sz w:val="22"/>
          <w:szCs w:val="22"/>
        </w:rPr>
        <w:t xml:space="preserve"> pkt 5.3.1.</w:t>
      </w:r>
      <w:r w:rsidRPr="004E6E9B">
        <w:rPr>
          <w:rFonts w:ascii="Arial" w:hAnsi="Arial" w:cs="Arial"/>
          <w:sz w:val="22"/>
          <w:szCs w:val="22"/>
        </w:rPr>
        <w:t xml:space="preserve"> </w:t>
      </w:r>
      <w:r w:rsidRPr="004E6E9B">
        <w:rPr>
          <w:rFonts w:ascii="Arial" w:hAnsi="Arial" w:cs="Arial"/>
          <w:b/>
          <w:sz w:val="22"/>
          <w:szCs w:val="22"/>
        </w:rPr>
        <w:t>specyfikacji warunków zamówienia,</w:t>
      </w:r>
      <w:r w:rsidRPr="004E6E9B">
        <w:rPr>
          <w:rFonts w:ascii="Arial" w:hAnsi="Arial" w:cs="Arial"/>
          <w:sz w:val="22"/>
          <w:szCs w:val="22"/>
        </w:rPr>
        <w:t xml:space="preserve"> dotyczące: </w:t>
      </w:r>
    </w:p>
    <w:p w14:paraId="399409AB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t>zdolności występowania w obrocie gospodarczym</w:t>
      </w:r>
      <w:r>
        <w:rPr>
          <w:szCs w:val="22"/>
        </w:rPr>
        <w:t>,</w:t>
      </w:r>
    </w:p>
    <w:p w14:paraId="7F43C2C7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t xml:space="preserve">uprawnień do prowadzenia określonej działalności gospodarczej lub zawodowej,                    o ile wynika to z odrębnych przepisów, </w:t>
      </w:r>
    </w:p>
    <w:p w14:paraId="65944E71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t>sytuacji ekonomicznej lub finansowej,</w:t>
      </w:r>
    </w:p>
    <w:p w14:paraId="05923286" w14:textId="77777777" w:rsidR="00970776" w:rsidRPr="00E95BC8" w:rsidRDefault="00970776" w:rsidP="00970776">
      <w:pPr>
        <w:pStyle w:val="Tekstpodstawowywcity21"/>
        <w:widowControl w:val="0"/>
        <w:numPr>
          <w:ilvl w:val="0"/>
          <w:numId w:val="78"/>
        </w:numPr>
        <w:shd w:val="clear" w:color="auto" w:fill="FFFFFF"/>
        <w:spacing w:after="0" w:line="276" w:lineRule="auto"/>
        <w:ind w:left="714" w:hanging="357"/>
        <w:jc w:val="both"/>
        <w:rPr>
          <w:szCs w:val="22"/>
        </w:rPr>
      </w:pPr>
      <w:r w:rsidRPr="00E95BC8">
        <w:rPr>
          <w:szCs w:val="22"/>
        </w:rPr>
        <w:lastRenderedPageBreak/>
        <w:t>zdolności technicznej lub zawodowej.</w:t>
      </w:r>
    </w:p>
    <w:p w14:paraId="54A9009E" w14:textId="77777777" w:rsidR="00970776" w:rsidRPr="00E95BC8" w:rsidRDefault="00970776" w:rsidP="00970776">
      <w:pPr>
        <w:jc w:val="both"/>
        <w:rPr>
          <w:rFonts w:ascii="Arial" w:hAnsi="Arial" w:cs="Arial"/>
        </w:rPr>
      </w:pPr>
    </w:p>
    <w:p w14:paraId="7289813E" w14:textId="77777777" w:rsidR="00970776" w:rsidRPr="00E24E0B" w:rsidRDefault="00970776" w:rsidP="002579A0">
      <w:pPr>
        <w:numPr>
          <w:ilvl w:val="0"/>
          <w:numId w:val="81"/>
        </w:numPr>
        <w:autoSpaceDE w:val="0"/>
        <w:spacing w:line="276" w:lineRule="auto"/>
        <w:ind w:left="28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 xml:space="preserve">Oświadczam/y, że w celu wykazania spełniania warunków udziału w postępowaniu, określonych przez Zamawiającego w </w:t>
      </w:r>
      <w:r w:rsidRPr="00E24E0B">
        <w:rPr>
          <w:rFonts w:ascii="Arial" w:hAnsi="Arial" w:cs="Arial"/>
          <w:b/>
          <w:sz w:val="22"/>
          <w:szCs w:val="22"/>
        </w:rPr>
        <w:t>pkt 5.3.1</w:t>
      </w:r>
      <w:r w:rsidRPr="00E24E0B">
        <w:rPr>
          <w:rFonts w:ascii="Arial" w:hAnsi="Arial" w:cs="Arial"/>
          <w:sz w:val="22"/>
          <w:szCs w:val="22"/>
        </w:rPr>
        <w:t xml:space="preserve"> </w:t>
      </w:r>
      <w:r w:rsidRPr="00E24E0B">
        <w:rPr>
          <w:rFonts w:ascii="Arial" w:hAnsi="Arial" w:cs="Arial"/>
          <w:b/>
          <w:sz w:val="22"/>
          <w:szCs w:val="22"/>
        </w:rPr>
        <w:t>specyfikacji warunków zamówienia,</w:t>
      </w:r>
      <w:r w:rsidRPr="00E24E0B">
        <w:rPr>
          <w:rFonts w:ascii="Arial" w:hAnsi="Arial" w:cs="Arial"/>
          <w:sz w:val="22"/>
          <w:szCs w:val="22"/>
        </w:rPr>
        <w:t xml:space="preserve"> polegam/y na zdolnościach lub sytuacji następujących podmiotów udostępniających zasoby:</w:t>
      </w:r>
    </w:p>
    <w:p w14:paraId="31DC60B7" w14:textId="41ECB9EA" w:rsidR="0041752C" w:rsidRPr="0041752C" w:rsidRDefault="00970776" w:rsidP="00970776">
      <w:pPr>
        <w:numPr>
          <w:ilvl w:val="0"/>
          <w:numId w:val="79"/>
        </w:numPr>
        <w:tabs>
          <w:tab w:val="clear" w:pos="0"/>
          <w:tab w:val="num" w:pos="284"/>
        </w:tabs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………</w:t>
      </w:r>
      <w:r w:rsidR="0041752C">
        <w:rPr>
          <w:rFonts w:ascii="Arial" w:hAnsi="Arial" w:cs="Arial"/>
          <w:sz w:val="22"/>
          <w:szCs w:val="22"/>
        </w:rPr>
        <w:t>…………………………………………………….</w:t>
      </w:r>
      <w:r w:rsidRPr="00E24E0B">
        <w:rPr>
          <w:rFonts w:ascii="Arial" w:hAnsi="Arial" w:cs="Arial"/>
          <w:sz w:val="22"/>
          <w:szCs w:val="22"/>
        </w:rPr>
        <w:t>……………………</w:t>
      </w:r>
      <w:r w:rsidR="00E24E0B">
        <w:rPr>
          <w:rFonts w:ascii="Arial" w:hAnsi="Arial" w:cs="Arial"/>
          <w:sz w:val="22"/>
          <w:szCs w:val="22"/>
        </w:rPr>
        <w:t>……</w:t>
      </w:r>
      <w:r w:rsidR="0041752C">
        <w:rPr>
          <w:rFonts w:ascii="Arial" w:hAnsi="Arial" w:cs="Arial"/>
          <w:sz w:val="22"/>
          <w:szCs w:val="22"/>
        </w:rPr>
        <w:t>………...</w:t>
      </w:r>
      <w:r w:rsidR="00E24E0B">
        <w:rPr>
          <w:rFonts w:ascii="Arial" w:hAnsi="Arial" w:cs="Arial"/>
          <w:sz w:val="22"/>
          <w:szCs w:val="22"/>
        </w:rPr>
        <w:t>….</w:t>
      </w:r>
      <w:r w:rsidRPr="00E24E0B">
        <w:rPr>
          <w:rFonts w:ascii="Arial" w:hAnsi="Arial" w:cs="Arial"/>
          <w:sz w:val="22"/>
          <w:szCs w:val="22"/>
        </w:rPr>
        <w:t xml:space="preserve">. </w:t>
      </w:r>
    </w:p>
    <w:p w14:paraId="6837754D" w14:textId="324EBD41" w:rsidR="0041752C" w:rsidRPr="0041752C" w:rsidRDefault="0041752C" w:rsidP="0041752C">
      <w:pPr>
        <w:spacing w:line="360" w:lineRule="auto"/>
        <w:ind w:left="644"/>
        <w:jc w:val="both"/>
        <w:rPr>
          <w:sz w:val="22"/>
          <w:szCs w:val="22"/>
        </w:rPr>
      </w:pPr>
      <w:r>
        <w:rPr>
          <w:rFonts w:ascii="Arial" w:hAnsi="Arial" w:cs="Arial"/>
        </w:rPr>
        <w:t xml:space="preserve">                             (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nazwa i adres podmiotu udostępniającego zasoby)      </w:t>
      </w:r>
    </w:p>
    <w:p w14:paraId="20300B2E" w14:textId="673005E9" w:rsidR="00970776" w:rsidRPr="00E24E0B" w:rsidRDefault="00970776" w:rsidP="0041752C">
      <w:pPr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w następującym zakresie ……</w:t>
      </w:r>
      <w:r w:rsidR="00E24E0B" w:rsidRPr="00E24E0B">
        <w:rPr>
          <w:rFonts w:ascii="Arial" w:hAnsi="Arial" w:cs="Arial"/>
          <w:sz w:val="22"/>
          <w:szCs w:val="22"/>
        </w:rPr>
        <w:t>…</w:t>
      </w:r>
      <w:r w:rsidRPr="00E24E0B">
        <w:rPr>
          <w:rFonts w:ascii="Arial" w:hAnsi="Arial" w:cs="Arial"/>
          <w:sz w:val="22"/>
          <w:szCs w:val="22"/>
        </w:rPr>
        <w:t>……………</w:t>
      </w:r>
      <w:r w:rsidR="0041752C">
        <w:rPr>
          <w:rFonts w:ascii="Arial" w:hAnsi="Arial" w:cs="Arial"/>
          <w:sz w:val="22"/>
          <w:szCs w:val="22"/>
        </w:rPr>
        <w:t>……………………………………….</w:t>
      </w:r>
      <w:r w:rsidRPr="00E24E0B">
        <w:rPr>
          <w:rFonts w:ascii="Arial" w:hAnsi="Arial" w:cs="Arial"/>
          <w:sz w:val="22"/>
          <w:szCs w:val="22"/>
        </w:rPr>
        <w:t>……..…..</w:t>
      </w:r>
    </w:p>
    <w:p w14:paraId="6E29ADAA" w14:textId="5653162E" w:rsidR="00970776" w:rsidRPr="00E95BC8" w:rsidRDefault="00970776" w:rsidP="0041752C">
      <w:pPr>
        <w:spacing w:after="240"/>
        <w:ind w:left="644"/>
        <w:jc w:val="center"/>
      </w:pP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(</w:t>
      </w:r>
      <w:r w:rsidR="00DA1C92">
        <w:rPr>
          <w:rFonts w:ascii="Arial" w:eastAsia="Calibri" w:hAnsi="Arial" w:cs="Arial"/>
          <w:i/>
          <w:sz w:val="20"/>
          <w:szCs w:val="20"/>
          <w:lang w:eastAsia="ar-SA"/>
        </w:rPr>
        <w:t xml:space="preserve">podać 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zakres udostępnianych zasobów</w:t>
      </w:r>
      <w:r w:rsidR="0041752C">
        <w:rPr>
          <w:rFonts w:ascii="Arial" w:eastAsia="Calibri" w:hAnsi="Arial" w:cs="Arial"/>
          <w:i/>
          <w:sz w:val="20"/>
          <w:szCs w:val="20"/>
          <w:lang w:eastAsia="ar-SA"/>
        </w:rPr>
        <w:t xml:space="preserve"> przez wskazany podmiot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)</w:t>
      </w:r>
    </w:p>
    <w:p w14:paraId="49E123B8" w14:textId="77777777" w:rsidR="0041752C" w:rsidRPr="0041752C" w:rsidRDefault="0041752C" w:rsidP="0041752C">
      <w:pPr>
        <w:numPr>
          <w:ilvl w:val="0"/>
          <w:numId w:val="79"/>
        </w:numPr>
        <w:tabs>
          <w:tab w:val="clear" w:pos="0"/>
          <w:tab w:val="num" w:pos="284"/>
        </w:tabs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…………………………………………………….</w:t>
      </w:r>
      <w:r w:rsidRPr="00E24E0B">
        <w:rPr>
          <w:rFonts w:ascii="Arial" w:hAnsi="Arial" w:cs="Arial"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>……………...….</w:t>
      </w:r>
      <w:r w:rsidRPr="00E24E0B">
        <w:rPr>
          <w:rFonts w:ascii="Arial" w:hAnsi="Arial" w:cs="Arial"/>
          <w:sz w:val="22"/>
          <w:szCs w:val="22"/>
        </w:rPr>
        <w:t xml:space="preserve">. </w:t>
      </w:r>
    </w:p>
    <w:p w14:paraId="5D241E96" w14:textId="77777777" w:rsidR="0041752C" w:rsidRPr="0041752C" w:rsidRDefault="0041752C" w:rsidP="0041752C">
      <w:pPr>
        <w:spacing w:line="360" w:lineRule="auto"/>
        <w:ind w:left="644"/>
        <w:jc w:val="both"/>
        <w:rPr>
          <w:sz w:val="22"/>
          <w:szCs w:val="22"/>
        </w:rPr>
      </w:pPr>
      <w:r>
        <w:rPr>
          <w:rFonts w:ascii="Arial" w:hAnsi="Arial" w:cs="Arial"/>
        </w:rPr>
        <w:t xml:space="preserve">                             (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nazwa i adres podmiotu udostępniającego zasoby)      </w:t>
      </w:r>
    </w:p>
    <w:p w14:paraId="4DB64B0A" w14:textId="77777777" w:rsidR="0041752C" w:rsidRPr="00E24E0B" w:rsidRDefault="0041752C" w:rsidP="0041752C">
      <w:pPr>
        <w:spacing w:line="276" w:lineRule="auto"/>
        <w:ind w:left="644"/>
        <w:jc w:val="both"/>
        <w:rPr>
          <w:sz w:val="22"/>
          <w:szCs w:val="22"/>
        </w:rPr>
      </w:pPr>
      <w:r w:rsidRPr="00E24E0B">
        <w:rPr>
          <w:rFonts w:ascii="Arial" w:hAnsi="Arial" w:cs="Arial"/>
          <w:sz w:val="22"/>
          <w:szCs w:val="22"/>
        </w:rPr>
        <w:t>w następującym zakresie ……………………</w:t>
      </w:r>
      <w:r>
        <w:rPr>
          <w:rFonts w:ascii="Arial" w:hAnsi="Arial" w:cs="Arial"/>
          <w:sz w:val="22"/>
          <w:szCs w:val="22"/>
        </w:rPr>
        <w:t>……………………………………….</w:t>
      </w:r>
      <w:r w:rsidRPr="00E24E0B">
        <w:rPr>
          <w:rFonts w:ascii="Arial" w:hAnsi="Arial" w:cs="Arial"/>
          <w:sz w:val="22"/>
          <w:szCs w:val="22"/>
        </w:rPr>
        <w:t>……..…..</w:t>
      </w:r>
    </w:p>
    <w:p w14:paraId="6569A3B6" w14:textId="77777777" w:rsidR="0041752C" w:rsidRPr="00E95BC8" w:rsidRDefault="0041752C" w:rsidP="0041752C">
      <w:pPr>
        <w:spacing w:after="240"/>
        <w:ind w:left="644"/>
        <w:jc w:val="center"/>
      </w:pP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(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podać 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zakres udostępnianych zasobów</w:t>
      </w:r>
      <w:r>
        <w:rPr>
          <w:rFonts w:ascii="Arial" w:eastAsia="Calibri" w:hAnsi="Arial" w:cs="Arial"/>
          <w:i/>
          <w:sz w:val="20"/>
          <w:szCs w:val="20"/>
          <w:lang w:eastAsia="ar-SA"/>
        </w:rPr>
        <w:t xml:space="preserve"> przez wskazany podmiot</w:t>
      </w:r>
      <w:r w:rsidRPr="00200654">
        <w:rPr>
          <w:rFonts w:ascii="Arial" w:eastAsia="Calibri" w:hAnsi="Arial" w:cs="Arial"/>
          <w:i/>
          <w:sz w:val="20"/>
          <w:szCs w:val="20"/>
          <w:lang w:eastAsia="ar-SA"/>
        </w:rPr>
        <w:t>)</w:t>
      </w:r>
    </w:p>
    <w:p w14:paraId="2410B12D" w14:textId="77777777" w:rsidR="00E24E0B" w:rsidRPr="002346CC" w:rsidRDefault="00E24E0B" w:rsidP="00970776">
      <w:pPr>
        <w:tabs>
          <w:tab w:val="num" w:pos="284"/>
        </w:tabs>
        <w:ind w:left="644"/>
        <w:jc w:val="both"/>
        <w:rPr>
          <w:rFonts w:ascii="Arial" w:hAnsi="Arial" w:cs="Arial"/>
          <w:i/>
          <w:sz w:val="20"/>
          <w:szCs w:val="20"/>
        </w:rPr>
      </w:pPr>
    </w:p>
    <w:p w14:paraId="697FEA67" w14:textId="77777777" w:rsidR="004E6E9B" w:rsidRDefault="004E6E9B" w:rsidP="004E6E9B">
      <w:pPr>
        <w:pStyle w:val="Tekstpodstawowywcity21"/>
        <w:spacing w:after="0" w:line="276" w:lineRule="auto"/>
        <w:ind w:left="0"/>
        <w:jc w:val="both"/>
        <w:rPr>
          <w:b/>
          <w:szCs w:val="22"/>
        </w:rPr>
      </w:pPr>
      <w:r>
        <w:rPr>
          <w:b/>
          <w:szCs w:val="22"/>
        </w:rPr>
        <w:t>III. Pozostałe oświadczenia i informacje</w:t>
      </w:r>
    </w:p>
    <w:p w14:paraId="6B505405" w14:textId="77777777" w:rsidR="004E6E9B" w:rsidRPr="002346CC" w:rsidRDefault="004E6E9B" w:rsidP="004E6E9B">
      <w:pPr>
        <w:pStyle w:val="Tekstpodstawowywcity21"/>
        <w:spacing w:after="0" w:line="276" w:lineRule="auto"/>
        <w:ind w:left="0"/>
        <w:jc w:val="both"/>
        <w:rPr>
          <w:i/>
          <w:sz w:val="20"/>
          <w:szCs w:val="20"/>
        </w:rPr>
      </w:pPr>
    </w:p>
    <w:p w14:paraId="03B44585" w14:textId="77777777" w:rsidR="004E6E9B" w:rsidRPr="00FB1EE7" w:rsidRDefault="004E6E9B" w:rsidP="004E6E9B">
      <w:pPr>
        <w:numPr>
          <w:ilvl w:val="0"/>
          <w:numId w:val="82"/>
        </w:numPr>
        <w:autoSpaceDE w:val="0"/>
        <w:spacing w:after="200" w:line="276" w:lineRule="auto"/>
        <w:jc w:val="both"/>
        <w:rPr>
          <w:sz w:val="22"/>
          <w:szCs w:val="22"/>
        </w:rPr>
      </w:pPr>
      <w:r w:rsidRPr="00FB1EE7">
        <w:rPr>
          <w:rFonts w:ascii="Arial" w:hAnsi="Arial" w:cs="Arial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7A28D6" w14:textId="77777777" w:rsidR="00B53267" w:rsidRPr="00D27243" w:rsidRDefault="00B53267" w:rsidP="00B53267">
      <w:pPr>
        <w:numPr>
          <w:ilvl w:val="0"/>
          <w:numId w:val="82"/>
        </w:numPr>
        <w:autoSpaceDE w:val="0"/>
        <w:spacing w:line="276" w:lineRule="auto"/>
        <w:jc w:val="both"/>
        <w:rPr>
          <w:sz w:val="22"/>
          <w:szCs w:val="22"/>
        </w:rPr>
      </w:pPr>
      <w:r w:rsidRPr="00D27243">
        <w:rPr>
          <w:rFonts w:ascii="Arial" w:hAnsi="Arial" w:cs="Arial"/>
          <w:sz w:val="22"/>
          <w:szCs w:val="22"/>
        </w:rPr>
        <w:t>Wskazuję/my następujące podmiotowe środki dowodowe, które można uzyskać za pomocą bezpłatnych i ogólnodostępnych baz danych, oraz</w:t>
      </w:r>
      <w:r w:rsidRPr="00D27243">
        <w:rPr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t xml:space="preserve">dane umożliwiające dostęp do tych środków </w:t>
      </w:r>
      <w:r w:rsidRPr="00D27243">
        <w:rPr>
          <w:rFonts w:ascii="Arial" w:eastAsia="Calibri" w:hAnsi="Arial" w:cs="Arial"/>
          <w:i/>
          <w:iCs/>
          <w:sz w:val="22"/>
          <w:szCs w:val="22"/>
          <w:lang w:eastAsia="en-US"/>
        </w:rPr>
        <w:t>(zaznaczyć właściwe):</w:t>
      </w:r>
    </w:p>
    <w:p w14:paraId="147D6340" w14:textId="77777777" w:rsidR="00B53267" w:rsidRPr="00D27243" w:rsidRDefault="00B53267" w:rsidP="00B53267">
      <w:pPr>
        <w:pStyle w:val="Akapitzlist"/>
        <w:adjustRightInd w:val="0"/>
        <w:spacing w:after="0"/>
        <w:ind w:left="360"/>
        <w:rPr>
          <w:rFonts w:ascii="Arial" w:eastAsia="Calibri" w:hAnsi="Arial" w:cs="Arial"/>
          <w:i/>
          <w:iCs/>
          <w:color w:val="0070C0"/>
          <w:sz w:val="22"/>
          <w:szCs w:val="22"/>
          <w:lang w:val="pl-PL" w:eastAsia="en-US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</w:t>
      </w:r>
      <w:r w:rsidRPr="00D27243">
        <w:rPr>
          <w:rFonts w:ascii="Arial" w:eastAsia="Calibri" w:hAnsi="Arial" w:cs="Arial"/>
          <w:iCs/>
          <w:sz w:val="22"/>
          <w:szCs w:val="22"/>
          <w:lang w:val="pl-PL" w:eastAsia="en-US"/>
        </w:rPr>
        <w:t xml:space="preserve"> odpisu z Krajowego Rejestru Sądowego ze strony: </w:t>
      </w:r>
      <w:hyperlink r:id="rId8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val="pl-PL" w:eastAsia="en-US"/>
          </w:rPr>
          <w:t>https://wyszukiwarka-krs.ms.gov.pl/</w:t>
        </w:r>
      </w:hyperlink>
    </w:p>
    <w:p w14:paraId="295548FF" w14:textId="77777777" w:rsidR="00B53267" w:rsidRPr="00D27243" w:rsidRDefault="00B53267" w:rsidP="00B53267">
      <w:pPr>
        <w:adjustRightInd w:val="0"/>
        <w:spacing w:line="276" w:lineRule="auto"/>
        <w:ind w:left="426" w:hanging="142"/>
        <w:rPr>
          <w:rFonts w:ascii="Arial" w:eastAsia="Calibri" w:hAnsi="Arial" w:cs="Arial"/>
          <w:i/>
          <w:iCs/>
          <w:color w:val="0070C0"/>
          <w:sz w:val="22"/>
          <w:szCs w:val="22"/>
          <w:lang w:eastAsia="en-US"/>
        </w:rPr>
      </w:pPr>
      <w:r w:rsidRPr="00D27243">
        <w:rPr>
          <w:rFonts w:ascii="Arial" w:hAnsi="Arial" w:cs="Arial"/>
          <w:sz w:val="22"/>
          <w:szCs w:val="22"/>
        </w:rPr>
        <w:t xml:space="preserve"> </w:t>
      </w: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</w:rPr>
        <w:t xml:space="preserve">  odpisu z Centralnej Ewidencji Działalności Gospodarczej ze strony: </w:t>
      </w:r>
      <w:hyperlink r:id="rId9" w:history="1">
        <w:r w:rsidRPr="00D27243">
          <w:rPr>
            <w:rStyle w:val="Hipercze"/>
            <w:rFonts w:ascii="Arial" w:eastAsia="Calibr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47DE21B3" w14:textId="77777777" w:rsidR="00B53267" w:rsidRPr="00D27243" w:rsidRDefault="00B53267" w:rsidP="00B53267">
      <w:pPr>
        <w:pStyle w:val="Akapitzlist"/>
        <w:adjustRightInd w:val="0"/>
        <w:spacing w:after="0"/>
        <w:ind w:left="360"/>
        <w:rPr>
          <w:rFonts w:ascii="Arial" w:eastAsia="Calibri" w:hAnsi="Arial" w:cs="Arial"/>
          <w:sz w:val="22"/>
          <w:szCs w:val="22"/>
          <w:lang w:val="pl-PL" w:eastAsia="ar-SA"/>
        </w:rPr>
      </w:pPr>
      <w:r w:rsidRPr="00D27243">
        <w:rPr>
          <w:rFonts w:ascii="Arial" w:hAnsi="Arial" w:cs="Arial"/>
          <w:sz w:val="22"/>
          <w:szCs w:val="22"/>
        </w:rPr>
        <w:sym w:font="Symbol" w:char="F0FF"/>
      </w:r>
      <w:r w:rsidRPr="00D27243">
        <w:rPr>
          <w:rFonts w:ascii="Arial" w:hAnsi="Arial" w:cs="Arial"/>
          <w:sz w:val="22"/>
          <w:szCs w:val="22"/>
          <w:lang w:val="pl-PL"/>
        </w:rPr>
        <w:t xml:space="preserve"> inny rejestr ………………………………………………………………………..…………….</w:t>
      </w:r>
    </w:p>
    <w:p w14:paraId="2FBF994F" w14:textId="77777777" w:rsidR="00B53267" w:rsidRPr="00D27243" w:rsidRDefault="00B53267" w:rsidP="00B53267">
      <w:pPr>
        <w:pStyle w:val="Akapitzlist"/>
        <w:adjustRightInd w:val="0"/>
        <w:spacing w:before="0"/>
        <w:ind w:left="360"/>
        <w:rPr>
          <w:rFonts w:ascii="Arial" w:eastAsia="Calibri" w:hAnsi="Arial" w:cs="Arial"/>
          <w:iCs/>
          <w:lang w:val="pl-PL" w:eastAsia="en-US"/>
        </w:rPr>
      </w:pPr>
      <w:r w:rsidRPr="00D27243">
        <w:rPr>
          <w:rFonts w:ascii="Arial" w:eastAsia="Calibri" w:hAnsi="Arial" w:cs="Arial"/>
          <w:i/>
          <w:iCs/>
          <w:lang w:val="pl-PL" w:eastAsia="en-US"/>
        </w:rPr>
        <w:t xml:space="preserve">                                            (wskazać właściwy rejestr i stronę internetową bazy danych)</w:t>
      </w:r>
    </w:p>
    <w:p w14:paraId="27FAB07D" w14:textId="77777777" w:rsidR="004E6E9B" w:rsidRDefault="004E6E9B" w:rsidP="004E6E9B">
      <w:pPr>
        <w:pStyle w:val="Tekstpodstawowywcity21"/>
        <w:spacing w:after="0" w:line="276" w:lineRule="auto"/>
        <w:ind w:left="360"/>
        <w:jc w:val="both"/>
      </w:pPr>
    </w:p>
    <w:p w14:paraId="646937E6" w14:textId="77777777" w:rsidR="00B53267" w:rsidRDefault="00B53267" w:rsidP="004E6E9B">
      <w:pPr>
        <w:pStyle w:val="Tekstpodstawowywcity21"/>
        <w:spacing w:after="0" w:line="276" w:lineRule="auto"/>
        <w:ind w:left="360"/>
        <w:jc w:val="both"/>
      </w:pPr>
    </w:p>
    <w:p w14:paraId="0329F19E" w14:textId="77777777" w:rsidR="00B53267" w:rsidRDefault="00B53267" w:rsidP="004E6E9B">
      <w:pPr>
        <w:pStyle w:val="Tekstpodstawowywcity21"/>
        <w:spacing w:after="0" w:line="276" w:lineRule="auto"/>
        <w:ind w:left="360"/>
        <w:jc w:val="both"/>
      </w:pPr>
    </w:p>
    <w:p w14:paraId="7B26E135" w14:textId="77777777" w:rsidR="00B53267" w:rsidRDefault="00B53267" w:rsidP="004E6E9B">
      <w:pPr>
        <w:pStyle w:val="Tekstpodstawowywcity21"/>
        <w:spacing w:after="0" w:line="276" w:lineRule="auto"/>
        <w:ind w:left="360"/>
        <w:jc w:val="both"/>
      </w:pPr>
    </w:p>
    <w:p w14:paraId="57516A93" w14:textId="77777777" w:rsidR="004E6E9B" w:rsidRDefault="004E6E9B" w:rsidP="004E6E9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…..…..……………………………………………</w:t>
      </w:r>
    </w:p>
    <w:p w14:paraId="697267F6" w14:textId="77777777" w:rsidR="004E6E9B" w:rsidRPr="002A7186" w:rsidRDefault="004E6E9B" w:rsidP="004E6E9B">
      <w:pPr>
        <w:ind w:left="4395" w:hanging="4248"/>
        <w:rPr>
          <w:rFonts w:ascii="Arial" w:hAnsi="Arial" w:cs="Arial"/>
          <w:i/>
          <w:sz w:val="20"/>
          <w:szCs w:val="20"/>
          <w:vertAlign w:val="superscript"/>
        </w:rPr>
      </w:pP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   miejscowość, data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  <w:szCs w:val="20"/>
        </w:rPr>
        <w:t>osoby/osób upoważnionej/</w:t>
      </w:r>
      <w:r>
        <w:rPr>
          <w:rFonts w:ascii="Arial" w:hAnsi="Arial" w:cs="Arial"/>
          <w:i/>
          <w:sz w:val="20"/>
          <w:szCs w:val="20"/>
        </w:rPr>
        <w:t>nych do występowania  w imieniu Wykonawcy</w:t>
      </w:r>
      <w:r w:rsidRPr="00A227FB">
        <w:rPr>
          <w:rFonts w:ascii="Arial" w:hAnsi="Arial" w:cs="Arial"/>
          <w:i/>
          <w:sz w:val="20"/>
          <w:szCs w:val="20"/>
        </w:rPr>
        <w:t xml:space="preserve"> </w:t>
      </w:r>
      <w:r w:rsidRPr="002A7186">
        <w:rPr>
          <w:rFonts w:ascii="Arial" w:hAnsi="Arial" w:cs="Arial"/>
          <w:i/>
          <w:sz w:val="20"/>
          <w:szCs w:val="20"/>
          <w:vertAlign w:val="superscript"/>
        </w:rPr>
        <w:t>(*)</w:t>
      </w:r>
    </w:p>
    <w:p w14:paraId="283C80CA" w14:textId="77777777" w:rsidR="00970776" w:rsidRDefault="00970776" w:rsidP="00970776">
      <w:pPr>
        <w:ind w:firstLine="397"/>
        <w:rPr>
          <w:rFonts w:ascii="Arial" w:hAnsi="Arial" w:cs="Arial"/>
        </w:rPr>
      </w:pPr>
    </w:p>
    <w:p w14:paraId="6211D969" w14:textId="0D355CA6" w:rsidR="00B53267" w:rsidRPr="00072739" w:rsidRDefault="00970776" w:rsidP="00B53267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41E17">
        <w:rPr>
          <w:rFonts w:ascii="Arial" w:hAnsi="Arial" w:cs="Arial"/>
          <w:b/>
          <w:sz w:val="20"/>
          <w:szCs w:val="20"/>
        </w:rPr>
        <w:t>(*) oświadczenie należy złożyć w formie elektronicznej, tj.</w:t>
      </w:r>
      <w:bookmarkStart w:id="1" w:name="_Hlk60769743"/>
      <w:r w:rsidRPr="00941E17">
        <w:rPr>
          <w:rFonts w:ascii="Arial" w:hAnsi="Arial" w:cs="Arial"/>
          <w:b/>
          <w:sz w:val="20"/>
          <w:szCs w:val="20"/>
        </w:rPr>
        <w:t xml:space="preserve"> opatrzony podpisem kwalifikowanym lub  w postaci elektronicznej opatrzonej podpisem zaufanym lub podpisem osobistym</w:t>
      </w:r>
      <w:bookmarkEnd w:id="1"/>
      <w:r w:rsidR="00B53267" w:rsidRPr="00B53267">
        <w:rPr>
          <w:rFonts w:ascii="Arial" w:hAnsi="Arial" w:cs="Arial"/>
          <w:b/>
          <w:sz w:val="20"/>
          <w:szCs w:val="20"/>
        </w:rPr>
        <w:t xml:space="preserve"> </w:t>
      </w:r>
      <w:r w:rsidR="00B53267" w:rsidRPr="00072739">
        <w:rPr>
          <w:rFonts w:ascii="Arial" w:hAnsi="Arial" w:cs="Arial"/>
          <w:b/>
          <w:sz w:val="20"/>
          <w:szCs w:val="20"/>
        </w:rPr>
        <w:t xml:space="preserve">osoby/osób upoważnionej/ych do występowania w imieniu </w:t>
      </w:r>
      <w:r w:rsidR="00061400">
        <w:rPr>
          <w:rFonts w:ascii="Arial" w:hAnsi="Arial" w:cs="Arial"/>
          <w:b/>
          <w:sz w:val="20"/>
          <w:szCs w:val="20"/>
        </w:rPr>
        <w:t>Wykonawcy</w:t>
      </w:r>
    </w:p>
    <w:p w14:paraId="5A83AC8F" w14:textId="77777777" w:rsidR="00970776" w:rsidRPr="00941E17" w:rsidRDefault="00970776" w:rsidP="00970776">
      <w:pPr>
        <w:jc w:val="both"/>
        <w:rPr>
          <w:rFonts w:ascii="Arial" w:hAnsi="Arial" w:cs="Arial"/>
          <w:b/>
          <w:sz w:val="20"/>
          <w:szCs w:val="20"/>
        </w:rPr>
      </w:pPr>
    </w:p>
    <w:p w14:paraId="4F752267" w14:textId="37FE97E6" w:rsidR="00D275FA" w:rsidRPr="00E24E0B" w:rsidRDefault="00970776" w:rsidP="002579A0">
      <w:pPr>
        <w:spacing w:line="276" w:lineRule="auto"/>
        <w:jc w:val="both"/>
        <w:rPr>
          <w:sz w:val="22"/>
          <w:szCs w:val="22"/>
        </w:rPr>
      </w:pPr>
      <w:r w:rsidRPr="00941E17">
        <w:rPr>
          <w:rFonts w:ascii="Arial" w:hAnsi="Arial" w:cs="Arial"/>
          <w:b/>
          <w:sz w:val="20"/>
          <w:szCs w:val="20"/>
        </w:rPr>
        <w:t>UWAGA</w:t>
      </w:r>
      <w:r w:rsidRPr="00941E17">
        <w:rPr>
          <w:rFonts w:ascii="Arial" w:hAnsi="Arial" w:cs="Arial"/>
          <w:b/>
          <w:sz w:val="20"/>
          <w:szCs w:val="20"/>
        </w:rPr>
        <w:br/>
      </w:r>
      <w:r w:rsidRPr="00941E17">
        <w:rPr>
          <w:rFonts w:ascii="Arial" w:hAnsi="Arial" w:cs="Arial"/>
          <w:b/>
          <w:sz w:val="20"/>
          <w:szCs w:val="20"/>
          <w:u w:val="single"/>
        </w:rPr>
        <w:t xml:space="preserve">W przypadku Wykonawców wspólnie ubiegających się o udzielenie zamówienia </w:t>
      </w:r>
      <w:r w:rsidR="002579A0" w:rsidRPr="00941E17">
        <w:rPr>
          <w:rFonts w:ascii="Arial" w:hAnsi="Arial" w:cs="Arial"/>
          <w:b/>
          <w:sz w:val="20"/>
          <w:szCs w:val="20"/>
          <w:u w:val="single"/>
        </w:rPr>
        <w:t xml:space="preserve">niniejsze </w:t>
      </w:r>
      <w:r w:rsidRPr="00941E17">
        <w:rPr>
          <w:rFonts w:ascii="Arial" w:hAnsi="Arial" w:cs="Arial"/>
          <w:b/>
          <w:sz w:val="20"/>
          <w:szCs w:val="20"/>
          <w:u w:val="single"/>
        </w:rPr>
        <w:t>oświadczenie składa i podpisuje odrębnie każdy Wykonawca.</w:t>
      </w:r>
      <w:r w:rsidRPr="00941E17">
        <w:rPr>
          <w:rFonts w:ascii="Arial" w:hAnsi="Arial" w:cs="Arial"/>
          <w:b/>
          <w:sz w:val="20"/>
          <w:szCs w:val="20"/>
        </w:rPr>
        <w:t xml:space="preserve"> </w:t>
      </w:r>
      <w:r w:rsidRPr="00941E17">
        <w:rPr>
          <w:rFonts w:ascii="Arial" w:hAnsi="Arial" w:cs="Arial"/>
          <w:sz w:val="20"/>
          <w:szCs w:val="20"/>
        </w:rPr>
        <w:t>Oświadczenie to potwierdza brak podstaw wykluczenia oraz spełnianie wa</w:t>
      </w:r>
      <w:r w:rsidR="002579A0" w:rsidRPr="00941E17">
        <w:rPr>
          <w:rFonts w:ascii="Arial" w:hAnsi="Arial" w:cs="Arial"/>
          <w:sz w:val="20"/>
          <w:szCs w:val="20"/>
        </w:rPr>
        <w:t>runków udziału w postępowaniu w </w:t>
      </w:r>
      <w:r w:rsidRPr="00941E17">
        <w:rPr>
          <w:rFonts w:ascii="Arial" w:hAnsi="Arial" w:cs="Arial"/>
          <w:sz w:val="20"/>
          <w:szCs w:val="20"/>
        </w:rPr>
        <w:t>zakresie, w jakim każdy z Wykonawców ubiegających się o udzielenie zamówienia wykazuje spełnianie warunków udziału postępowaniu</w:t>
      </w:r>
      <w:r w:rsidRPr="00E24E0B">
        <w:rPr>
          <w:rFonts w:ascii="Arial" w:hAnsi="Arial" w:cs="Arial"/>
          <w:sz w:val="22"/>
          <w:szCs w:val="22"/>
        </w:rPr>
        <w:t>.</w:t>
      </w:r>
    </w:p>
    <w:sectPr w:rsidR="00D275FA" w:rsidRPr="00E24E0B" w:rsidSect="00D1794D">
      <w:footerReference w:type="default" r:id="rId10"/>
      <w:pgSz w:w="11906" w:h="16838"/>
      <w:pgMar w:top="851" w:right="1247" w:bottom="851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F6B9B" w14:textId="77777777" w:rsidR="00380F6A" w:rsidRDefault="00380F6A">
      <w:r>
        <w:separator/>
      </w:r>
    </w:p>
  </w:endnote>
  <w:endnote w:type="continuationSeparator" w:id="0">
    <w:p w14:paraId="31A8E85E" w14:textId="77777777" w:rsidR="00380F6A" w:rsidRDefault="0038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96B26" w14:textId="77777777" w:rsidR="00967B90" w:rsidRPr="00967B90" w:rsidRDefault="00967B90" w:rsidP="00967B90">
    <w:pPr>
      <w:pStyle w:val="Stopka"/>
      <w:jc w:val="right"/>
      <w:rPr>
        <w:sz w:val="18"/>
        <w:szCs w:val="18"/>
      </w:rPr>
    </w:pPr>
    <w:r w:rsidRPr="00967B90">
      <w:rPr>
        <w:sz w:val="18"/>
        <w:szCs w:val="18"/>
      </w:rPr>
      <w:fldChar w:fldCharType="begin"/>
    </w:r>
    <w:r w:rsidRPr="00967B90">
      <w:rPr>
        <w:sz w:val="18"/>
        <w:szCs w:val="18"/>
      </w:rPr>
      <w:instrText>PAGE   \* MERGEFORMAT</w:instrText>
    </w:r>
    <w:r w:rsidRPr="00967B90">
      <w:rPr>
        <w:sz w:val="18"/>
        <w:szCs w:val="18"/>
      </w:rPr>
      <w:fldChar w:fldCharType="separate"/>
    </w:r>
    <w:r w:rsidR="00107C66">
      <w:rPr>
        <w:noProof/>
        <w:sz w:val="18"/>
        <w:szCs w:val="18"/>
      </w:rPr>
      <w:t>2</w:t>
    </w:r>
    <w:r w:rsidRPr="00967B90">
      <w:rPr>
        <w:sz w:val="18"/>
        <w:szCs w:val="18"/>
      </w:rPr>
      <w:fldChar w:fldCharType="end"/>
    </w:r>
  </w:p>
  <w:p w14:paraId="43793572" w14:textId="77777777" w:rsidR="00967B90" w:rsidRPr="00845816" w:rsidRDefault="00967B90" w:rsidP="00FE07DA">
    <w:pPr>
      <w:pStyle w:val="Stopka"/>
      <w:ind w:right="360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BEF1E" w14:textId="77777777" w:rsidR="00380F6A" w:rsidRDefault="00380F6A">
      <w:r>
        <w:separator/>
      </w:r>
    </w:p>
  </w:footnote>
  <w:footnote w:type="continuationSeparator" w:id="0">
    <w:p w14:paraId="60A923A9" w14:textId="77777777" w:rsidR="00380F6A" w:rsidRDefault="00380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7B0267C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1ABAD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szCs w:val="20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3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5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6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8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4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8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6" w15:restartNumberingAfterBreak="0">
    <w:nsid w:val="0270418D"/>
    <w:multiLevelType w:val="singleLevel"/>
    <w:tmpl w:val="DC0EC89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57" w15:restartNumberingAfterBreak="0">
    <w:nsid w:val="02DC6DEB"/>
    <w:multiLevelType w:val="multilevel"/>
    <w:tmpl w:val="CD3630C4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4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8" w15:restartNumberingAfterBreak="0">
    <w:nsid w:val="03D128A3"/>
    <w:multiLevelType w:val="multilevel"/>
    <w:tmpl w:val="4584578A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</w:lvl>
    <w:lvl w:ilvl="1">
      <w:start w:val="1"/>
      <w:numFmt w:val="decimal"/>
      <w:isLgl/>
      <w:lvlText w:val="%1.%2"/>
      <w:lvlJc w:val="left"/>
      <w:pPr>
        <w:ind w:left="71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0" w:hanging="1800"/>
      </w:pPr>
      <w:rPr>
        <w:rFonts w:hint="default"/>
      </w:rPr>
    </w:lvl>
  </w:abstractNum>
  <w:abstractNum w:abstractNumId="59" w15:restartNumberingAfterBreak="0">
    <w:nsid w:val="06313C9C"/>
    <w:multiLevelType w:val="hybridMultilevel"/>
    <w:tmpl w:val="5A48E152"/>
    <w:lvl w:ilvl="0" w:tplc="9B4C3DF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069828B5"/>
    <w:multiLevelType w:val="hybridMultilevel"/>
    <w:tmpl w:val="C590DC44"/>
    <w:lvl w:ilvl="0" w:tplc="B654437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0D216573"/>
    <w:multiLevelType w:val="hybridMultilevel"/>
    <w:tmpl w:val="E6A6EEF8"/>
    <w:lvl w:ilvl="0" w:tplc="2A9C2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0E767708"/>
    <w:multiLevelType w:val="multilevel"/>
    <w:tmpl w:val="F4448846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  <w:rPr>
        <w:rFonts w:cs="Arial"/>
        <w:strike w:val="0"/>
        <w:dstrike w:val="0"/>
        <w:outline w:val="0"/>
        <w:shadow w:val="0"/>
        <w:position w:val="0"/>
        <w:sz w:val="24"/>
        <w:szCs w:val="24"/>
        <w:vertAlign w:val="baseline"/>
      </w:rPr>
    </w:lvl>
    <w:lvl w:ilvl="2">
      <w:start w:val="24"/>
      <w:numFmt w:val="decimal"/>
      <w:lvlText w:val="%3."/>
      <w:lvlJc w:val="left"/>
      <w:pPr>
        <w:tabs>
          <w:tab w:val="num" w:pos="36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36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3" w15:restartNumberingAfterBreak="0">
    <w:nsid w:val="0FDE65F2"/>
    <w:multiLevelType w:val="multilevel"/>
    <w:tmpl w:val="BBAC5A26"/>
    <w:lvl w:ilvl="0">
      <w:start w:val="11"/>
      <w:numFmt w:val="decimal"/>
      <w:lvlText w:val="%1."/>
      <w:lvlJc w:val="left"/>
      <w:pPr>
        <w:ind w:left="530" w:hanging="53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4" w15:restartNumberingAfterBreak="0">
    <w:nsid w:val="110F25AC"/>
    <w:multiLevelType w:val="hybridMultilevel"/>
    <w:tmpl w:val="C862E1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11EE0EB2"/>
    <w:multiLevelType w:val="hybridMultilevel"/>
    <w:tmpl w:val="ECBCAA34"/>
    <w:lvl w:ilvl="0" w:tplc="29DA0744">
      <w:start w:val="1"/>
      <w:numFmt w:val="decimal"/>
      <w:lvlText w:val="23.%1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21D21ED"/>
    <w:multiLevelType w:val="hybridMultilevel"/>
    <w:tmpl w:val="209C619E"/>
    <w:lvl w:ilvl="0" w:tplc="CFB85F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40D69FB"/>
    <w:multiLevelType w:val="singleLevel"/>
    <w:tmpl w:val="E842E1D8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8" w15:restartNumberingAfterBreak="0">
    <w:nsid w:val="14DD064B"/>
    <w:multiLevelType w:val="singleLevel"/>
    <w:tmpl w:val="588C56CE"/>
    <w:lvl w:ilvl="0">
      <w:start w:val="1"/>
      <w:numFmt w:val="decimal"/>
      <w:lvlText w:val="%1)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9" w15:restartNumberingAfterBreak="0">
    <w:nsid w:val="166A0DD5"/>
    <w:multiLevelType w:val="singleLevel"/>
    <w:tmpl w:val="D6ECCBEA"/>
    <w:lvl w:ilvl="0">
      <w:start w:val="8"/>
      <w:numFmt w:val="decimal"/>
      <w:lvlText w:val="%1)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70" w15:restartNumberingAfterBreak="0">
    <w:nsid w:val="167D5C8E"/>
    <w:multiLevelType w:val="multilevel"/>
    <w:tmpl w:val="FD5AF70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1" w15:restartNumberingAfterBreak="0">
    <w:nsid w:val="1C4947A3"/>
    <w:multiLevelType w:val="singleLevel"/>
    <w:tmpl w:val="848C6EA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2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E375F39"/>
    <w:multiLevelType w:val="singleLevel"/>
    <w:tmpl w:val="27761D6A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  <w:color w:val="auto"/>
      </w:rPr>
    </w:lvl>
  </w:abstractNum>
  <w:abstractNum w:abstractNumId="74" w15:restartNumberingAfterBreak="0">
    <w:nsid w:val="1F066A92"/>
    <w:multiLevelType w:val="hybridMultilevel"/>
    <w:tmpl w:val="845E97F8"/>
    <w:lvl w:ilvl="0" w:tplc="6AAA6650">
      <w:start w:val="1"/>
      <w:numFmt w:val="decimal"/>
      <w:lvlText w:val="16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FDE4ECD"/>
    <w:multiLevelType w:val="hybridMultilevel"/>
    <w:tmpl w:val="CC4055E4"/>
    <w:lvl w:ilvl="0" w:tplc="FFFFFFFF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6" w15:restartNumberingAfterBreak="0">
    <w:nsid w:val="211B41C7"/>
    <w:multiLevelType w:val="hybridMultilevel"/>
    <w:tmpl w:val="3C54F4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57066B1"/>
    <w:multiLevelType w:val="hybridMultilevel"/>
    <w:tmpl w:val="D752F8D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259454C1"/>
    <w:multiLevelType w:val="multilevel"/>
    <w:tmpl w:val="38184D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9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2A6E001F"/>
    <w:multiLevelType w:val="hybridMultilevel"/>
    <w:tmpl w:val="C590DC44"/>
    <w:lvl w:ilvl="0" w:tplc="B654437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C5026FF"/>
    <w:multiLevelType w:val="hybridMultilevel"/>
    <w:tmpl w:val="984AC088"/>
    <w:lvl w:ilvl="0" w:tplc="04150011">
      <w:start w:val="1"/>
      <w:numFmt w:val="decimal"/>
      <w:lvlText w:val="%1)"/>
      <w:lvlJc w:val="left"/>
      <w:pPr>
        <w:ind w:left="15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2" w15:restartNumberingAfterBreak="0">
    <w:nsid w:val="2D0A0AD9"/>
    <w:multiLevelType w:val="hybridMultilevel"/>
    <w:tmpl w:val="8B800F2E"/>
    <w:lvl w:ilvl="0" w:tplc="C4266B94">
      <w:start w:val="1"/>
      <w:numFmt w:val="decimal"/>
      <w:lvlText w:val="%1)"/>
      <w:lvlJc w:val="left"/>
      <w:pPr>
        <w:ind w:left="1211" w:hanging="360"/>
      </w:pPr>
      <w:rPr>
        <w:color w:val="2E74B5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3" w15:restartNumberingAfterBreak="0">
    <w:nsid w:val="2E0540DF"/>
    <w:multiLevelType w:val="multilevel"/>
    <w:tmpl w:val="32A06FD4"/>
    <w:lvl w:ilvl="0">
      <w:start w:val="12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2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4" w15:restartNumberingAfterBreak="0">
    <w:nsid w:val="2E291E36"/>
    <w:multiLevelType w:val="hybridMultilevel"/>
    <w:tmpl w:val="9D9CDA3C"/>
    <w:lvl w:ilvl="0" w:tplc="BD002F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6" w15:restartNumberingAfterBreak="0">
    <w:nsid w:val="330F0109"/>
    <w:multiLevelType w:val="multilevel"/>
    <w:tmpl w:val="E4FE7CF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332F447D"/>
    <w:multiLevelType w:val="singleLevel"/>
    <w:tmpl w:val="AA16C10E"/>
    <w:lvl w:ilvl="0">
      <w:start w:val="1"/>
      <w:numFmt w:val="decimal"/>
      <w:lvlText w:val="%1)"/>
      <w:legacy w:legacy="1" w:legacySpace="0" w:legacyIndent="413"/>
      <w:lvlJc w:val="left"/>
      <w:rPr>
        <w:rFonts w:ascii="Arial" w:eastAsia="Times New Roman" w:hAnsi="Arial" w:cs="Times New Roman"/>
      </w:rPr>
    </w:lvl>
  </w:abstractNum>
  <w:abstractNum w:abstractNumId="88" w15:restartNumberingAfterBreak="0">
    <w:nsid w:val="33587683"/>
    <w:multiLevelType w:val="hybridMultilevel"/>
    <w:tmpl w:val="AEEE5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6395FF3"/>
    <w:multiLevelType w:val="multilevel"/>
    <w:tmpl w:val="49C46E5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0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0" w15:restartNumberingAfterBreak="0">
    <w:nsid w:val="36E529BF"/>
    <w:multiLevelType w:val="hybridMultilevel"/>
    <w:tmpl w:val="7F3471BE"/>
    <w:lvl w:ilvl="0" w:tplc="0415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sz w:val="22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91" w15:restartNumberingAfterBreak="0">
    <w:nsid w:val="37DE0CEE"/>
    <w:multiLevelType w:val="hybridMultilevel"/>
    <w:tmpl w:val="6E94A18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2" w15:restartNumberingAfterBreak="0">
    <w:nsid w:val="37F03CF6"/>
    <w:multiLevelType w:val="hybridMultilevel"/>
    <w:tmpl w:val="EA50C128"/>
    <w:lvl w:ilvl="0" w:tplc="B03C8D6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87467B6"/>
    <w:multiLevelType w:val="multilevel"/>
    <w:tmpl w:val="77E8825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3C8444D4"/>
    <w:multiLevelType w:val="hybridMultilevel"/>
    <w:tmpl w:val="74566E44"/>
    <w:lvl w:ilvl="0" w:tplc="FA5C22FC">
      <w:start w:val="1"/>
      <w:numFmt w:val="ordinal"/>
      <w:lvlText w:val="5.5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D053A05"/>
    <w:multiLevelType w:val="hybridMultilevel"/>
    <w:tmpl w:val="C27242FC"/>
    <w:lvl w:ilvl="0" w:tplc="46B05B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404B3A70"/>
    <w:multiLevelType w:val="multilevel"/>
    <w:tmpl w:val="BA48F9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)"/>
      <w:lvlJc w:val="left"/>
      <w:pPr>
        <w:ind w:left="2916" w:hanging="648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41AC17A4"/>
    <w:multiLevelType w:val="singleLevel"/>
    <w:tmpl w:val="9DF0AC42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98" w15:restartNumberingAfterBreak="0">
    <w:nsid w:val="4359650B"/>
    <w:multiLevelType w:val="hybridMultilevel"/>
    <w:tmpl w:val="27B46F94"/>
    <w:lvl w:ilvl="0" w:tplc="1ABE3F94">
      <w:start w:val="1"/>
      <w:numFmt w:val="decimal"/>
      <w:lvlText w:val="27.%1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EE9952">
      <w:start w:val="1"/>
      <w:numFmt w:val="decimal"/>
      <w:lvlText w:val="22.%2"/>
      <w:lvlJc w:val="left"/>
      <w:pPr>
        <w:ind w:left="786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100" w15:restartNumberingAfterBreak="0">
    <w:nsid w:val="43E02C3B"/>
    <w:multiLevelType w:val="hybridMultilevel"/>
    <w:tmpl w:val="1BCA5A06"/>
    <w:lvl w:ilvl="0" w:tplc="3F02BE4A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2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255F23"/>
    <w:multiLevelType w:val="multilevel"/>
    <w:tmpl w:val="49B4CC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5.%2.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3">
      <w:start w:val="6"/>
      <w:numFmt w:val="decimal"/>
      <w:lvlText w:val="5.3.1.%4"/>
      <w:lvlJc w:val="left"/>
      <w:pPr>
        <w:ind w:left="1080" w:hanging="108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4A834951"/>
    <w:multiLevelType w:val="multilevel"/>
    <w:tmpl w:val="F7ECAAB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5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06" w15:restartNumberingAfterBreak="0">
    <w:nsid w:val="4F314DFC"/>
    <w:multiLevelType w:val="hybridMultilevel"/>
    <w:tmpl w:val="3DDA3A42"/>
    <w:lvl w:ilvl="0" w:tplc="B688EE96">
      <w:start w:val="1"/>
      <w:numFmt w:val="decimal"/>
      <w:lvlText w:val="14.9.3.%1."/>
      <w:lvlJc w:val="left"/>
      <w:pPr>
        <w:ind w:left="2433" w:hanging="360"/>
      </w:pPr>
      <w:rPr>
        <w:rFonts w:hint="default"/>
      </w:rPr>
    </w:lvl>
    <w:lvl w:ilvl="1" w:tplc="72745072">
      <w:start w:val="1"/>
      <w:numFmt w:val="decimal"/>
      <w:lvlText w:val="14.9.3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F7C0BA8"/>
    <w:multiLevelType w:val="multilevel"/>
    <w:tmpl w:val="AE14A500"/>
    <w:lvl w:ilvl="0">
      <w:start w:val="10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8" w15:restartNumberingAfterBreak="0">
    <w:nsid w:val="4F9014E6"/>
    <w:multiLevelType w:val="hybridMultilevel"/>
    <w:tmpl w:val="81CA92CC"/>
    <w:lvl w:ilvl="0" w:tplc="15B40B38">
      <w:start w:val="1"/>
      <w:numFmt w:val="lowerLetter"/>
      <w:lvlText w:val="%1)"/>
      <w:lvlJc w:val="left"/>
      <w:pPr>
        <w:ind w:left="179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9" w15:restartNumberingAfterBreak="0">
    <w:nsid w:val="4FD972D7"/>
    <w:multiLevelType w:val="hybridMultilevel"/>
    <w:tmpl w:val="0256F4BA"/>
    <w:lvl w:ilvl="0" w:tplc="F2A09FF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505C1D6B"/>
    <w:multiLevelType w:val="hybridMultilevel"/>
    <w:tmpl w:val="42D2ECAC"/>
    <w:lvl w:ilvl="0" w:tplc="193A34EC">
      <w:start w:val="1"/>
      <w:numFmt w:val="decimal"/>
      <w:lvlText w:val="14.9.1.%1."/>
      <w:lvlJc w:val="left"/>
      <w:pPr>
        <w:ind w:left="14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24A2978"/>
    <w:multiLevelType w:val="multilevel"/>
    <w:tmpl w:val="464E71CE"/>
    <w:lvl w:ilvl="0">
      <w:start w:val="16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17.%2"/>
      <w:lvlJc w:val="left"/>
      <w:pPr>
        <w:ind w:left="720" w:hanging="72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3" w15:restartNumberingAfterBreak="0">
    <w:nsid w:val="5531786D"/>
    <w:multiLevelType w:val="hybridMultilevel"/>
    <w:tmpl w:val="4D308C90"/>
    <w:lvl w:ilvl="0" w:tplc="10BC3CD4">
      <w:start w:val="1"/>
      <w:numFmt w:val="bullet"/>
      <w:lvlText w:val="-"/>
      <w:lvlJc w:val="left"/>
      <w:pPr>
        <w:ind w:left="1514" w:hanging="360"/>
      </w:pPr>
      <w:rPr>
        <w:rFonts w:ascii="Sylfaen" w:hAnsi="Sylfaen"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4" w15:restartNumberingAfterBreak="0">
    <w:nsid w:val="580F709C"/>
    <w:multiLevelType w:val="hybridMultilevel"/>
    <w:tmpl w:val="F72285CC"/>
    <w:lvl w:ilvl="0" w:tplc="4C0A7A42">
      <w:start w:val="1"/>
      <w:numFmt w:val="decimal"/>
      <w:lvlText w:val="15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193BA4"/>
    <w:multiLevelType w:val="hybridMultilevel"/>
    <w:tmpl w:val="9F421B14"/>
    <w:lvl w:ilvl="0" w:tplc="04150011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7" w15:restartNumberingAfterBreak="0">
    <w:nsid w:val="5A7E6831"/>
    <w:multiLevelType w:val="singleLevel"/>
    <w:tmpl w:val="465002CE"/>
    <w:lvl w:ilvl="0">
      <w:start w:val="1"/>
      <w:numFmt w:val="decimal"/>
      <w:lvlText w:val="%1)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18" w15:restartNumberingAfterBreak="0">
    <w:nsid w:val="5AD724A5"/>
    <w:multiLevelType w:val="hybridMultilevel"/>
    <w:tmpl w:val="AD286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5CB305CF"/>
    <w:multiLevelType w:val="multilevel"/>
    <w:tmpl w:val="30302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13.%2."/>
      <w:lvlJc w:val="left"/>
      <w:pPr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14.9.%3"/>
      <w:lvlJc w:val="left"/>
      <w:pPr>
        <w:ind w:left="646" w:hanging="504"/>
      </w:pPr>
      <w:rPr>
        <w:rFonts w:ascii="Arial" w:hAnsi="Arial" w:cs="Arial" w:hint="default"/>
        <w:b/>
        <w:strike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0" w15:restartNumberingAfterBreak="0">
    <w:nsid w:val="60D04F7E"/>
    <w:multiLevelType w:val="hybridMultilevel"/>
    <w:tmpl w:val="4FCE0B00"/>
    <w:lvl w:ilvl="0" w:tplc="3ABED7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BC3CD4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1B82B31"/>
    <w:multiLevelType w:val="hybridMultilevel"/>
    <w:tmpl w:val="6756A7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F2A09FF0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6B2E086A"/>
    <w:multiLevelType w:val="hybridMultilevel"/>
    <w:tmpl w:val="177C5FCE"/>
    <w:lvl w:ilvl="0" w:tplc="CD5CDE96">
      <w:start w:val="1"/>
      <w:numFmt w:val="decimal"/>
      <w:lvlText w:val="14.9.2.%1."/>
      <w:lvlJc w:val="left"/>
      <w:pPr>
        <w:ind w:left="2393" w:hanging="360"/>
      </w:pPr>
      <w:rPr>
        <w:rFonts w:hint="default"/>
      </w:rPr>
    </w:lvl>
    <w:lvl w:ilvl="1" w:tplc="5B6CC4F8">
      <w:start w:val="1"/>
      <w:numFmt w:val="decimal"/>
      <w:lvlText w:val="14.9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4C72A5"/>
    <w:multiLevelType w:val="hybridMultilevel"/>
    <w:tmpl w:val="02C8FEB6"/>
    <w:lvl w:ilvl="0" w:tplc="E8B8A246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FB54821"/>
    <w:multiLevelType w:val="multilevel"/>
    <w:tmpl w:val="8B0480D2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18.%2"/>
      <w:lvlJc w:val="left"/>
      <w:pPr>
        <w:ind w:left="108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26" w15:restartNumberingAfterBreak="0">
    <w:nsid w:val="6FFF668D"/>
    <w:multiLevelType w:val="multilevel"/>
    <w:tmpl w:val="E9D634C2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7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3F7609"/>
    <w:multiLevelType w:val="hybridMultilevel"/>
    <w:tmpl w:val="EC6685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130" w15:restartNumberingAfterBreak="0">
    <w:nsid w:val="74F352FB"/>
    <w:multiLevelType w:val="hybridMultilevel"/>
    <w:tmpl w:val="77B61F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1" w15:restartNumberingAfterBreak="0">
    <w:nsid w:val="75EF3345"/>
    <w:multiLevelType w:val="hybridMultilevel"/>
    <w:tmpl w:val="4A76E12A"/>
    <w:lvl w:ilvl="0" w:tplc="04150017">
      <w:start w:val="1"/>
      <w:numFmt w:val="lowerLetter"/>
      <w:lvlText w:val="%1)"/>
      <w:lvlJc w:val="left"/>
      <w:pPr>
        <w:ind w:left="1512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2" w15:restartNumberingAfterBreak="0">
    <w:nsid w:val="779A28CF"/>
    <w:multiLevelType w:val="hybridMultilevel"/>
    <w:tmpl w:val="921CE5E4"/>
    <w:lvl w:ilvl="0" w:tplc="212C1EF0">
      <w:start w:val="1"/>
      <w:numFmt w:val="decimal"/>
      <w:lvlText w:val="%1)"/>
      <w:lvlJc w:val="left"/>
      <w:pPr>
        <w:ind w:left="1068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3" w15:restartNumberingAfterBreak="0">
    <w:nsid w:val="788C624E"/>
    <w:multiLevelType w:val="hybridMultilevel"/>
    <w:tmpl w:val="F320BA02"/>
    <w:lvl w:ilvl="0" w:tplc="3F02BE4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 w15:restartNumberingAfterBreak="0">
    <w:nsid w:val="789A6BF3"/>
    <w:multiLevelType w:val="multilevel"/>
    <w:tmpl w:val="D18C69E8"/>
    <w:lvl w:ilvl="0">
      <w:start w:val="9"/>
      <w:numFmt w:val="decimal"/>
      <w:lvlText w:val="%1."/>
      <w:lvlJc w:val="left"/>
      <w:pPr>
        <w:ind w:left="530" w:hanging="530"/>
      </w:pPr>
      <w:rPr>
        <w:rFonts w:hint="default"/>
        <w:b/>
        <w:color w:val="000000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35" w15:restartNumberingAfterBreak="0">
    <w:nsid w:val="792F428C"/>
    <w:multiLevelType w:val="singleLevel"/>
    <w:tmpl w:val="8F123E6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33"/>
  </w:num>
  <w:num w:numId="6">
    <w:abstractNumId w:val="38"/>
  </w:num>
  <w:num w:numId="7">
    <w:abstractNumId w:val="39"/>
  </w:num>
  <w:num w:numId="8">
    <w:abstractNumId w:val="43"/>
  </w:num>
  <w:num w:numId="9">
    <w:abstractNumId w:val="119"/>
  </w:num>
  <w:num w:numId="10">
    <w:abstractNumId w:val="58"/>
  </w:num>
  <w:num w:numId="11">
    <w:abstractNumId w:val="67"/>
  </w:num>
  <w:num w:numId="12">
    <w:abstractNumId w:val="100"/>
  </w:num>
  <w:num w:numId="13">
    <w:abstractNumId w:val="73"/>
  </w:num>
  <w:num w:numId="14">
    <w:abstractNumId w:val="121"/>
  </w:num>
  <w:num w:numId="15">
    <w:abstractNumId w:val="93"/>
  </w:num>
  <w:num w:numId="16">
    <w:abstractNumId w:val="134"/>
  </w:num>
  <w:num w:numId="17">
    <w:abstractNumId w:val="56"/>
  </w:num>
  <w:num w:numId="18">
    <w:abstractNumId w:val="71"/>
  </w:num>
  <w:num w:numId="19">
    <w:abstractNumId w:val="96"/>
  </w:num>
  <w:num w:numId="20">
    <w:abstractNumId w:val="89"/>
  </w:num>
  <w:num w:numId="21">
    <w:abstractNumId w:val="68"/>
  </w:num>
  <w:num w:numId="22">
    <w:abstractNumId w:val="63"/>
  </w:num>
  <w:num w:numId="23">
    <w:abstractNumId w:val="83"/>
  </w:num>
  <w:num w:numId="24">
    <w:abstractNumId w:val="57"/>
  </w:num>
  <w:num w:numId="25">
    <w:abstractNumId w:val="133"/>
  </w:num>
  <w:num w:numId="26">
    <w:abstractNumId w:val="74"/>
  </w:num>
  <w:num w:numId="27">
    <w:abstractNumId w:val="87"/>
  </w:num>
  <w:num w:numId="28">
    <w:abstractNumId w:val="97"/>
  </w:num>
  <w:num w:numId="29">
    <w:abstractNumId w:val="97"/>
    <w:lvlOverride w:ilvl="0">
      <w:lvl w:ilvl="0">
        <w:start w:val="5"/>
        <w:numFmt w:val="decimal"/>
        <w:lvlText w:val="%1)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30">
    <w:abstractNumId w:val="69"/>
  </w:num>
  <w:num w:numId="31">
    <w:abstractNumId w:val="112"/>
  </w:num>
  <w:num w:numId="32">
    <w:abstractNumId w:val="125"/>
  </w:num>
  <w:num w:numId="33">
    <w:abstractNumId w:val="85"/>
  </w:num>
  <w:num w:numId="34">
    <w:abstractNumId w:val="105"/>
  </w:num>
  <w:num w:numId="35">
    <w:abstractNumId w:val="114"/>
  </w:num>
  <w:num w:numId="36">
    <w:abstractNumId w:val="98"/>
  </w:num>
  <w:num w:numId="37">
    <w:abstractNumId w:val="101"/>
  </w:num>
  <w:num w:numId="38">
    <w:abstractNumId w:val="132"/>
  </w:num>
  <w:num w:numId="39">
    <w:abstractNumId w:val="103"/>
  </w:num>
  <w:num w:numId="40">
    <w:abstractNumId w:val="75"/>
  </w:num>
  <w:num w:numId="41">
    <w:abstractNumId w:val="64"/>
  </w:num>
  <w:num w:numId="42">
    <w:abstractNumId w:val="109"/>
  </w:num>
  <w:num w:numId="43">
    <w:abstractNumId w:val="82"/>
  </w:num>
  <w:num w:numId="44">
    <w:abstractNumId w:val="61"/>
  </w:num>
  <w:num w:numId="45">
    <w:abstractNumId w:val="59"/>
  </w:num>
  <w:num w:numId="46">
    <w:abstractNumId w:val="120"/>
  </w:num>
  <w:num w:numId="47">
    <w:abstractNumId w:val="108"/>
  </w:num>
  <w:num w:numId="48">
    <w:abstractNumId w:val="84"/>
  </w:num>
  <w:num w:numId="49">
    <w:abstractNumId w:val="90"/>
  </w:num>
  <w:num w:numId="50">
    <w:abstractNumId w:val="130"/>
  </w:num>
  <w:num w:numId="51">
    <w:abstractNumId w:val="66"/>
  </w:num>
  <w:num w:numId="52">
    <w:abstractNumId w:val="107"/>
  </w:num>
  <w:num w:numId="53">
    <w:abstractNumId w:val="128"/>
  </w:num>
  <w:num w:numId="54">
    <w:abstractNumId w:val="118"/>
  </w:num>
  <w:num w:numId="55">
    <w:abstractNumId w:val="113"/>
  </w:num>
  <w:num w:numId="56">
    <w:abstractNumId w:val="131"/>
  </w:num>
  <w:num w:numId="57">
    <w:abstractNumId w:val="70"/>
  </w:num>
  <w:num w:numId="58">
    <w:abstractNumId w:val="126"/>
  </w:num>
  <w:num w:numId="59">
    <w:abstractNumId w:val="104"/>
  </w:num>
  <w:num w:numId="60">
    <w:abstractNumId w:val="88"/>
  </w:num>
  <w:num w:numId="61">
    <w:abstractNumId w:val="76"/>
  </w:num>
  <w:num w:numId="62">
    <w:abstractNumId w:val="77"/>
  </w:num>
  <w:num w:numId="63">
    <w:abstractNumId w:val="81"/>
  </w:num>
  <w:num w:numId="64">
    <w:abstractNumId w:val="116"/>
  </w:num>
  <w:num w:numId="65">
    <w:abstractNumId w:val="86"/>
  </w:num>
  <w:num w:numId="66">
    <w:abstractNumId w:val="35"/>
  </w:num>
  <w:num w:numId="67">
    <w:abstractNumId w:val="124"/>
  </w:num>
  <w:num w:numId="68">
    <w:abstractNumId w:val="94"/>
  </w:num>
  <w:num w:numId="6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22"/>
  </w:num>
  <w:num w:numId="71">
    <w:abstractNumId w:val="65"/>
  </w:num>
  <w:num w:numId="72">
    <w:abstractNumId w:val="62"/>
  </w:num>
  <w:num w:numId="73">
    <w:abstractNumId w:val="117"/>
  </w:num>
  <w:num w:numId="74">
    <w:abstractNumId w:val="110"/>
  </w:num>
  <w:num w:numId="75">
    <w:abstractNumId w:val="123"/>
  </w:num>
  <w:num w:numId="76">
    <w:abstractNumId w:val="106"/>
  </w:num>
  <w:num w:numId="77">
    <w:abstractNumId w:val="91"/>
  </w:num>
  <w:num w:numId="78">
    <w:abstractNumId w:val="3"/>
  </w:num>
  <w:num w:numId="79">
    <w:abstractNumId w:val="135"/>
  </w:num>
  <w:num w:numId="80">
    <w:abstractNumId w:val="80"/>
  </w:num>
  <w:num w:numId="81">
    <w:abstractNumId w:val="60"/>
  </w:num>
  <w:num w:numId="82">
    <w:abstractNumId w:val="95"/>
  </w:num>
  <w:num w:numId="83">
    <w:abstractNumId w:val="9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012"/>
    <w:rsid w:val="000036C5"/>
    <w:rsid w:val="00004A75"/>
    <w:rsid w:val="00005621"/>
    <w:rsid w:val="000117C5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611BB"/>
    <w:rsid w:val="00061400"/>
    <w:rsid w:val="00063B01"/>
    <w:rsid w:val="0006508E"/>
    <w:rsid w:val="000717E8"/>
    <w:rsid w:val="00075967"/>
    <w:rsid w:val="00086C38"/>
    <w:rsid w:val="000A04A2"/>
    <w:rsid w:val="000A0A97"/>
    <w:rsid w:val="000A2630"/>
    <w:rsid w:val="000A521F"/>
    <w:rsid w:val="000A7AAC"/>
    <w:rsid w:val="000B0280"/>
    <w:rsid w:val="000B1C64"/>
    <w:rsid w:val="000C6B91"/>
    <w:rsid w:val="000D60E1"/>
    <w:rsid w:val="000D6732"/>
    <w:rsid w:val="000D6AFC"/>
    <w:rsid w:val="000E55D2"/>
    <w:rsid w:val="000F1AC9"/>
    <w:rsid w:val="000F2818"/>
    <w:rsid w:val="000F65B3"/>
    <w:rsid w:val="000F6D60"/>
    <w:rsid w:val="00100FCF"/>
    <w:rsid w:val="00106F7E"/>
    <w:rsid w:val="00107429"/>
    <w:rsid w:val="00107C66"/>
    <w:rsid w:val="00110F05"/>
    <w:rsid w:val="00111256"/>
    <w:rsid w:val="00127E8A"/>
    <w:rsid w:val="0013441A"/>
    <w:rsid w:val="001346AD"/>
    <w:rsid w:val="00136E03"/>
    <w:rsid w:val="001446CD"/>
    <w:rsid w:val="00147EDD"/>
    <w:rsid w:val="00161F50"/>
    <w:rsid w:val="0017366D"/>
    <w:rsid w:val="0017572D"/>
    <w:rsid w:val="001769B5"/>
    <w:rsid w:val="00184052"/>
    <w:rsid w:val="00184A44"/>
    <w:rsid w:val="00184FE4"/>
    <w:rsid w:val="001901AE"/>
    <w:rsid w:val="00191550"/>
    <w:rsid w:val="00193B49"/>
    <w:rsid w:val="00194FF8"/>
    <w:rsid w:val="001967CC"/>
    <w:rsid w:val="001A2A51"/>
    <w:rsid w:val="001A3694"/>
    <w:rsid w:val="001A73FD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49BA"/>
    <w:rsid w:val="001F5602"/>
    <w:rsid w:val="001F7E5B"/>
    <w:rsid w:val="00201B17"/>
    <w:rsid w:val="002056D9"/>
    <w:rsid w:val="002071A5"/>
    <w:rsid w:val="00210932"/>
    <w:rsid w:val="002131D6"/>
    <w:rsid w:val="00214B7D"/>
    <w:rsid w:val="00215344"/>
    <w:rsid w:val="002157C3"/>
    <w:rsid w:val="00215AFB"/>
    <w:rsid w:val="00216290"/>
    <w:rsid w:val="002215ED"/>
    <w:rsid w:val="00226B70"/>
    <w:rsid w:val="00231949"/>
    <w:rsid w:val="00232955"/>
    <w:rsid w:val="00233960"/>
    <w:rsid w:val="00234828"/>
    <w:rsid w:val="00235426"/>
    <w:rsid w:val="002357F8"/>
    <w:rsid w:val="002372CD"/>
    <w:rsid w:val="00237760"/>
    <w:rsid w:val="00250E95"/>
    <w:rsid w:val="00251023"/>
    <w:rsid w:val="00257688"/>
    <w:rsid w:val="002579A0"/>
    <w:rsid w:val="00262962"/>
    <w:rsid w:val="00264AC0"/>
    <w:rsid w:val="002707A8"/>
    <w:rsid w:val="002716E2"/>
    <w:rsid w:val="00277866"/>
    <w:rsid w:val="00284A0E"/>
    <w:rsid w:val="00290081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D4042"/>
    <w:rsid w:val="002D6AD5"/>
    <w:rsid w:val="002E4652"/>
    <w:rsid w:val="002F0957"/>
    <w:rsid w:val="002F19D3"/>
    <w:rsid w:val="002F3591"/>
    <w:rsid w:val="002F4732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0F6A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C093F"/>
    <w:rsid w:val="003C2FFB"/>
    <w:rsid w:val="003C62FE"/>
    <w:rsid w:val="003C649C"/>
    <w:rsid w:val="003D0853"/>
    <w:rsid w:val="003D2846"/>
    <w:rsid w:val="003E2DD2"/>
    <w:rsid w:val="003E3770"/>
    <w:rsid w:val="003E551F"/>
    <w:rsid w:val="003F2E60"/>
    <w:rsid w:val="003F3ADB"/>
    <w:rsid w:val="003F6FA2"/>
    <w:rsid w:val="00401B5C"/>
    <w:rsid w:val="0040200A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1752C"/>
    <w:rsid w:val="0042129C"/>
    <w:rsid w:val="004228FA"/>
    <w:rsid w:val="004247B5"/>
    <w:rsid w:val="004267D5"/>
    <w:rsid w:val="00432B84"/>
    <w:rsid w:val="00436206"/>
    <w:rsid w:val="00436FA6"/>
    <w:rsid w:val="00441475"/>
    <w:rsid w:val="004441F4"/>
    <w:rsid w:val="004472AA"/>
    <w:rsid w:val="00447C46"/>
    <w:rsid w:val="0045052D"/>
    <w:rsid w:val="00454C7F"/>
    <w:rsid w:val="00461033"/>
    <w:rsid w:val="0046470A"/>
    <w:rsid w:val="004712B2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C0748"/>
    <w:rsid w:val="004C21AF"/>
    <w:rsid w:val="004C21C5"/>
    <w:rsid w:val="004C3B1C"/>
    <w:rsid w:val="004C48C3"/>
    <w:rsid w:val="004D1B5B"/>
    <w:rsid w:val="004D37D1"/>
    <w:rsid w:val="004D3950"/>
    <w:rsid w:val="004E207E"/>
    <w:rsid w:val="004E2BC8"/>
    <w:rsid w:val="004E31EB"/>
    <w:rsid w:val="004E6E9B"/>
    <w:rsid w:val="004F0461"/>
    <w:rsid w:val="005018A3"/>
    <w:rsid w:val="00506416"/>
    <w:rsid w:val="00506E06"/>
    <w:rsid w:val="00512578"/>
    <w:rsid w:val="005158C2"/>
    <w:rsid w:val="0051652A"/>
    <w:rsid w:val="005174DA"/>
    <w:rsid w:val="00517E3E"/>
    <w:rsid w:val="00526756"/>
    <w:rsid w:val="00530253"/>
    <w:rsid w:val="00530BDF"/>
    <w:rsid w:val="0053299B"/>
    <w:rsid w:val="00533325"/>
    <w:rsid w:val="0053397B"/>
    <w:rsid w:val="005443A4"/>
    <w:rsid w:val="0054483D"/>
    <w:rsid w:val="0055047B"/>
    <w:rsid w:val="0056043E"/>
    <w:rsid w:val="00561DD7"/>
    <w:rsid w:val="00563123"/>
    <w:rsid w:val="005664F8"/>
    <w:rsid w:val="0057638D"/>
    <w:rsid w:val="00580B74"/>
    <w:rsid w:val="00585621"/>
    <w:rsid w:val="00596961"/>
    <w:rsid w:val="005A4976"/>
    <w:rsid w:val="005A510D"/>
    <w:rsid w:val="005B05A0"/>
    <w:rsid w:val="005B35FE"/>
    <w:rsid w:val="005B3C0F"/>
    <w:rsid w:val="005B50F5"/>
    <w:rsid w:val="005B658E"/>
    <w:rsid w:val="005B7A22"/>
    <w:rsid w:val="005C5210"/>
    <w:rsid w:val="005C5AFA"/>
    <w:rsid w:val="005C5C9F"/>
    <w:rsid w:val="005C679F"/>
    <w:rsid w:val="005C77E6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601092"/>
    <w:rsid w:val="00605EB3"/>
    <w:rsid w:val="0061358E"/>
    <w:rsid w:val="006144AB"/>
    <w:rsid w:val="0061489F"/>
    <w:rsid w:val="00627FA9"/>
    <w:rsid w:val="0063301B"/>
    <w:rsid w:val="0063380C"/>
    <w:rsid w:val="006402C7"/>
    <w:rsid w:val="00641813"/>
    <w:rsid w:val="00642EA4"/>
    <w:rsid w:val="00644C04"/>
    <w:rsid w:val="00644ECC"/>
    <w:rsid w:val="006466B1"/>
    <w:rsid w:val="006535EE"/>
    <w:rsid w:val="00655E77"/>
    <w:rsid w:val="00656961"/>
    <w:rsid w:val="00657114"/>
    <w:rsid w:val="00663199"/>
    <w:rsid w:val="00667EAD"/>
    <w:rsid w:val="00673F57"/>
    <w:rsid w:val="006828E7"/>
    <w:rsid w:val="0068368D"/>
    <w:rsid w:val="00687549"/>
    <w:rsid w:val="00687BB5"/>
    <w:rsid w:val="006930A3"/>
    <w:rsid w:val="006957B7"/>
    <w:rsid w:val="006975ED"/>
    <w:rsid w:val="006977AC"/>
    <w:rsid w:val="006A1B9D"/>
    <w:rsid w:val="006A2730"/>
    <w:rsid w:val="006A7CD1"/>
    <w:rsid w:val="006A7DCC"/>
    <w:rsid w:val="006B3EA7"/>
    <w:rsid w:val="006C017F"/>
    <w:rsid w:val="006C0264"/>
    <w:rsid w:val="006C17B1"/>
    <w:rsid w:val="006C2791"/>
    <w:rsid w:val="006C40C9"/>
    <w:rsid w:val="006D2030"/>
    <w:rsid w:val="006D61C8"/>
    <w:rsid w:val="006D7119"/>
    <w:rsid w:val="006E0270"/>
    <w:rsid w:val="006E3475"/>
    <w:rsid w:val="006E5DE9"/>
    <w:rsid w:val="006E70C8"/>
    <w:rsid w:val="006F009E"/>
    <w:rsid w:val="006F087C"/>
    <w:rsid w:val="006F100C"/>
    <w:rsid w:val="006F399E"/>
    <w:rsid w:val="006F53C9"/>
    <w:rsid w:val="006F73DF"/>
    <w:rsid w:val="007013C1"/>
    <w:rsid w:val="007028CE"/>
    <w:rsid w:val="00705A88"/>
    <w:rsid w:val="00706532"/>
    <w:rsid w:val="00706FE6"/>
    <w:rsid w:val="00720B85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57784"/>
    <w:rsid w:val="00760BB8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5DA6"/>
    <w:rsid w:val="007D02BD"/>
    <w:rsid w:val="007D4759"/>
    <w:rsid w:val="007D7EA1"/>
    <w:rsid w:val="007E2268"/>
    <w:rsid w:val="007E2C09"/>
    <w:rsid w:val="007E4012"/>
    <w:rsid w:val="007E4CE9"/>
    <w:rsid w:val="007F0476"/>
    <w:rsid w:val="007F0C6E"/>
    <w:rsid w:val="007F3376"/>
    <w:rsid w:val="007F3506"/>
    <w:rsid w:val="007F4666"/>
    <w:rsid w:val="007F679D"/>
    <w:rsid w:val="007F7BA4"/>
    <w:rsid w:val="008029B4"/>
    <w:rsid w:val="00806828"/>
    <w:rsid w:val="008104B1"/>
    <w:rsid w:val="008115FB"/>
    <w:rsid w:val="0081539B"/>
    <w:rsid w:val="00816C44"/>
    <w:rsid w:val="008217FC"/>
    <w:rsid w:val="00837463"/>
    <w:rsid w:val="008428A1"/>
    <w:rsid w:val="008436A4"/>
    <w:rsid w:val="00844556"/>
    <w:rsid w:val="00845816"/>
    <w:rsid w:val="00850294"/>
    <w:rsid w:val="00852A81"/>
    <w:rsid w:val="008642CD"/>
    <w:rsid w:val="00866078"/>
    <w:rsid w:val="008706BC"/>
    <w:rsid w:val="00871D6A"/>
    <w:rsid w:val="008744C9"/>
    <w:rsid w:val="0087578C"/>
    <w:rsid w:val="00876433"/>
    <w:rsid w:val="00880A3A"/>
    <w:rsid w:val="008813CA"/>
    <w:rsid w:val="00882C61"/>
    <w:rsid w:val="008838B4"/>
    <w:rsid w:val="008857A2"/>
    <w:rsid w:val="008860CC"/>
    <w:rsid w:val="00887AB1"/>
    <w:rsid w:val="00890D49"/>
    <w:rsid w:val="00894237"/>
    <w:rsid w:val="0089519A"/>
    <w:rsid w:val="00897A59"/>
    <w:rsid w:val="008A51B6"/>
    <w:rsid w:val="008A6831"/>
    <w:rsid w:val="008B062D"/>
    <w:rsid w:val="008B49FA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7DC7"/>
    <w:rsid w:val="009170EC"/>
    <w:rsid w:val="00917470"/>
    <w:rsid w:val="009254DD"/>
    <w:rsid w:val="00925DC5"/>
    <w:rsid w:val="00926409"/>
    <w:rsid w:val="00927C03"/>
    <w:rsid w:val="00931298"/>
    <w:rsid w:val="009318CC"/>
    <w:rsid w:val="009347AB"/>
    <w:rsid w:val="00940EC5"/>
    <w:rsid w:val="00941E17"/>
    <w:rsid w:val="009466FD"/>
    <w:rsid w:val="0094679A"/>
    <w:rsid w:val="0095090A"/>
    <w:rsid w:val="0096332A"/>
    <w:rsid w:val="00963BBE"/>
    <w:rsid w:val="00964DCA"/>
    <w:rsid w:val="00967B15"/>
    <w:rsid w:val="00967B90"/>
    <w:rsid w:val="00970776"/>
    <w:rsid w:val="009717BD"/>
    <w:rsid w:val="009728D6"/>
    <w:rsid w:val="00972BBE"/>
    <w:rsid w:val="0097465F"/>
    <w:rsid w:val="00976DD6"/>
    <w:rsid w:val="0098093D"/>
    <w:rsid w:val="0098098C"/>
    <w:rsid w:val="009864F1"/>
    <w:rsid w:val="009A27D5"/>
    <w:rsid w:val="009A3F42"/>
    <w:rsid w:val="009A449D"/>
    <w:rsid w:val="009A4B07"/>
    <w:rsid w:val="009A4EB3"/>
    <w:rsid w:val="009A5AFB"/>
    <w:rsid w:val="009A5AFF"/>
    <w:rsid w:val="009A6CF6"/>
    <w:rsid w:val="009B32ED"/>
    <w:rsid w:val="009B655D"/>
    <w:rsid w:val="009C0029"/>
    <w:rsid w:val="009C6F2B"/>
    <w:rsid w:val="009C7B3C"/>
    <w:rsid w:val="009D0712"/>
    <w:rsid w:val="009D1C2B"/>
    <w:rsid w:val="009D28A7"/>
    <w:rsid w:val="009D2FFB"/>
    <w:rsid w:val="009E300B"/>
    <w:rsid w:val="009E33D4"/>
    <w:rsid w:val="009E3B85"/>
    <w:rsid w:val="009E4130"/>
    <w:rsid w:val="009E4C1C"/>
    <w:rsid w:val="009E4E7A"/>
    <w:rsid w:val="009F2292"/>
    <w:rsid w:val="009F439A"/>
    <w:rsid w:val="00A053B6"/>
    <w:rsid w:val="00A06BDF"/>
    <w:rsid w:val="00A165A2"/>
    <w:rsid w:val="00A1686B"/>
    <w:rsid w:val="00A175A7"/>
    <w:rsid w:val="00A20682"/>
    <w:rsid w:val="00A21C14"/>
    <w:rsid w:val="00A24009"/>
    <w:rsid w:val="00A259C7"/>
    <w:rsid w:val="00A309B1"/>
    <w:rsid w:val="00A35AF9"/>
    <w:rsid w:val="00A36B85"/>
    <w:rsid w:val="00A44BEF"/>
    <w:rsid w:val="00A457C0"/>
    <w:rsid w:val="00A47411"/>
    <w:rsid w:val="00A50C18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A1899"/>
    <w:rsid w:val="00AA25D4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5971"/>
    <w:rsid w:val="00AD5F10"/>
    <w:rsid w:val="00AD7EC5"/>
    <w:rsid w:val="00AE382E"/>
    <w:rsid w:val="00AF4032"/>
    <w:rsid w:val="00AF7CEF"/>
    <w:rsid w:val="00B003CD"/>
    <w:rsid w:val="00B03782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2C79"/>
    <w:rsid w:val="00B37D9D"/>
    <w:rsid w:val="00B42795"/>
    <w:rsid w:val="00B4295C"/>
    <w:rsid w:val="00B43BFF"/>
    <w:rsid w:val="00B44DB8"/>
    <w:rsid w:val="00B5048C"/>
    <w:rsid w:val="00B53267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80A9C"/>
    <w:rsid w:val="00B83382"/>
    <w:rsid w:val="00B877A2"/>
    <w:rsid w:val="00B87A50"/>
    <w:rsid w:val="00B97F62"/>
    <w:rsid w:val="00BA0097"/>
    <w:rsid w:val="00BA47B8"/>
    <w:rsid w:val="00BB276D"/>
    <w:rsid w:val="00BB2C4E"/>
    <w:rsid w:val="00BB4531"/>
    <w:rsid w:val="00BB6F11"/>
    <w:rsid w:val="00BC39AD"/>
    <w:rsid w:val="00BC725E"/>
    <w:rsid w:val="00BD504F"/>
    <w:rsid w:val="00BD7251"/>
    <w:rsid w:val="00BE0B78"/>
    <w:rsid w:val="00BE0FA6"/>
    <w:rsid w:val="00BE6CDF"/>
    <w:rsid w:val="00BF158D"/>
    <w:rsid w:val="00BF6F17"/>
    <w:rsid w:val="00C0041A"/>
    <w:rsid w:val="00C05619"/>
    <w:rsid w:val="00C07CEC"/>
    <w:rsid w:val="00C13248"/>
    <w:rsid w:val="00C1468B"/>
    <w:rsid w:val="00C14B31"/>
    <w:rsid w:val="00C173EB"/>
    <w:rsid w:val="00C21BFA"/>
    <w:rsid w:val="00C2411C"/>
    <w:rsid w:val="00C316D6"/>
    <w:rsid w:val="00C322D2"/>
    <w:rsid w:val="00C3390D"/>
    <w:rsid w:val="00C34E02"/>
    <w:rsid w:val="00C35E50"/>
    <w:rsid w:val="00C40149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05B8"/>
    <w:rsid w:val="00C82B81"/>
    <w:rsid w:val="00C90B7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D7892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69D0"/>
    <w:rsid w:val="00D0740D"/>
    <w:rsid w:val="00D074C9"/>
    <w:rsid w:val="00D07583"/>
    <w:rsid w:val="00D11746"/>
    <w:rsid w:val="00D14660"/>
    <w:rsid w:val="00D1794D"/>
    <w:rsid w:val="00D17DE1"/>
    <w:rsid w:val="00D218B6"/>
    <w:rsid w:val="00D23826"/>
    <w:rsid w:val="00D23BA7"/>
    <w:rsid w:val="00D275FA"/>
    <w:rsid w:val="00D36162"/>
    <w:rsid w:val="00D43D0B"/>
    <w:rsid w:val="00D4542E"/>
    <w:rsid w:val="00D46D37"/>
    <w:rsid w:val="00D51077"/>
    <w:rsid w:val="00D56DD6"/>
    <w:rsid w:val="00D6275D"/>
    <w:rsid w:val="00D65644"/>
    <w:rsid w:val="00D6603E"/>
    <w:rsid w:val="00D662A1"/>
    <w:rsid w:val="00D7155C"/>
    <w:rsid w:val="00D71924"/>
    <w:rsid w:val="00D7301C"/>
    <w:rsid w:val="00D762D3"/>
    <w:rsid w:val="00D771AC"/>
    <w:rsid w:val="00D853DD"/>
    <w:rsid w:val="00D87B0F"/>
    <w:rsid w:val="00D91BC2"/>
    <w:rsid w:val="00D92EA0"/>
    <w:rsid w:val="00D9419B"/>
    <w:rsid w:val="00D94BB2"/>
    <w:rsid w:val="00DA0146"/>
    <w:rsid w:val="00DA1C92"/>
    <w:rsid w:val="00DA59FB"/>
    <w:rsid w:val="00DA5A3D"/>
    <w:rsid w:val="00DB1A6A"/>
    <w:rsid w:val="00DB5F3E"/>
    <w:rsid w:val="00DB665C"/>
    <w:rsid w:val="00DC5C85"/>
    <w:rsid w:val="00DD008B"/>
    <w:rsid w:val="00DD28C8"/>
    <w:rsid w:val="00DD359B"/>
    <w:rsid w:val="00DD38B2"/>
    <w:rsid w:val="00DD7AD5"/>
    <w:rsid w:val="00DE21CB"/>
    <w:rsid w:val="00DE5E07"/>
    <w:rsid w:val="00DF25E4"/>
    <w:rsid w:val="00DF5F76"/>
    <w:rsid w:val="00DF6023"/>
    <w:rsid w:val="00DF7195"/>
    <w:rsid w:val="00E1156F"/>
    <w:rsid w:val="00E16B5E"/>
    <w:rsid w:val="00E24E0B"/>
    <w:rsid w:val="00E26630"/>
    <w:rsid w:val="00E410C7"/>
    <w:rsid w:val="00E433A1"/>
    <w:rsid w:val="00E4406B"/>
    <w:rsid w:val="00E5037E"/>
    <w:rsid w:val="00E53FFC"/>
    <w:rsid w:val="00E628F2"/>
    <w:rsid w:val="00E635C0"/>
    <w:rsid w:val="00E70F5E"/>
    <w:rsid w:val="00E82AC1"/>
    <w:rsid w:val="00E84197"/>
    <w:rsid w:val="00E857AB"/>
    <w:rsid w:val="00E85AF5"/>
    <w:rsid w:val="00E869CB"/>
    <w:rsid w:val="00E92C0E"/>
    <w:rsid w:val="00E9333D"/>
    <w:rsid w:val="00E96302"/>
    <w:rsid w:val="00EA1D98"/>
    <w:rsid w:val="00EA2029"/>
    <w:rsid w:val="00EA5717"/>
    <w:rsid w:val="00EA629F"/>
    <w:rsid w:val="00EA6C48"/>
    <w:rsid w:val="00EA79D2"/>
    <w:rsid w:val="00EB607E"/>
    <w:rsid w:val="00EC1295"/>
    <w:rsid w:val="00ED0144"/>
    <w:rsid w:val="00ED0785"/>
    <w:rsid w:val="00ED0DF0"/>
    <w:rsid w:val="00ED210E"/>
    <w:rsid w:val="00ED5F59"/>
    <w:rsid w:val="00ED7353"/>
    <w:rsid w:val="00EE178C"/>
    <w:rsid w:val="00EE1875"/>
    <w:rsid w:val="00EE60FF"/>
    <w:rsid w:val="00EE6711"/>
    <w:rsid w:val="00EF233F"/>
    <w:rsid w:val="00EF3395"/>
    <w:rsid w:val="00EF3962"/>
    <w:rsid w:val="00EF4B76"/>
    <w:rsid w:val="00EF5DD5"/>
    <w:rsid w:val="00EF6829"/>
    <w:rsid w:val="00F017BA"/>
    <w:rsid w:val="00F01A67"/>
    <w:rsid w:val="00F01AB9"/>
    <w:rsid w:val="00F02F8E"/>
    <w:rsid w:val="00F0384B"/>
    <w:rsid w:val="00F142F1"/>
    <w:rsid w:val="00F147C2"/>
    <w:rsid w:val="00F17123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453C"/>
    <w:rsid w:val="00F84CA2"/>
    <w:rsid w:val="00F900EC"/>
    <w:rsid w:val="00F90E91"/>
    <w:rsid w:val="00F96945"/>
    <w:rsid w:val="00FA0D98"/>
    <w:rsid w:val="00FA16D6"/>
    <w:rsid w:val="00FA20DA"/>
    <w:rsid w:val="00FA29C3"/>
    <w:rsid w:val="00FA45D4"/>
    <w:rsid w:val="00FA4C04"/>
    <w:rsid w:val="00FA52D9"/>
    <w:rsid w:val="00FA5431"/>
    <w:rsid w:val="00FA7EA2"/>
    <w:rsid w:val="00FB1EE7"/>
    <w:rsid w:val="00FB264A"/>
    <w:rsid w:val="00FB2815"/>
    <w:rsid w:val="00FB4778"/>
    <w:rsid w:val="00FC0285"/>
    <w:rsid w:val="00FC0467"/>
    <w:rsid w:val="00FC1D03"/>
    <w:rsid w:val="00FC367D"/>
    <w:rsid w:val="00FC41FA"/>
    <w:rsid w:val="00FD5B5C"/>
    <w:rsid w:val="00FD6737"/>
    <w:rsid w:val="00FD6DC9"/>
    <w:rsid w:val="00FE07DA"/>
    <w:rsid w:val="00FE143E"/>
    <w:rsid w:val="00FE5CC1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99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0"/>
      <w:szCs w:val="20"/>
      <w:vertAlign w:val="baseline"/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outline w:val="0"/>
      <w:shadow w:val="0"/>
      <w:position w:val="0"/>
      <w:sz w:val="24"/>
      <w:szCs w:val="24"/>
      <w:vertAlign w:val="baseline"/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uiPriority w:val="34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077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97077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3CAC9-66BF-46C3-9656-6DC6CDF95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5102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martatrych</cp:lastModifiedBy>
  <cp:revision>33</cp:revision>
  <cp:lastPrinted>2023-06-26T13:06:00Z</cp:lastPrinted>
  <dcterms:created xsi:type="dcterms:W3CDTF">2023-01-02T11:01:00Z</dcterms:created>
  <dcterms:modified xsi:type="dcterms:W3CDTF">2026-01-09T13:23:00Z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